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683E0B0" w14:textId="4C82AE0F" w:rsidR="00916821" w:rsidRPr="007F30C0" w:rsidRDefault="0087283D" w:rsidP="00445412">
      <w:pPr>
        <w:spacing w:before="120"/>
        <w:jc w:val="right"/>
        <w:rPr>
          <w:rFonts w:ascii="Cambria" w:hAnsi="Cambria" w:cs="Arial"/>
          <w:b/>
          <w:bCs/>
          <w:szCs w:val="22"/>
        </w:rPr>
      </w:pPr>
      <w:r>
        <w:rPr>
          <w:rFonts w:ascii="Cambria" w:hAnsi="Cambria" w:cs="Arial"/>
          <w:b/>
          <w:bCs/>
          <w:szCs w:val="22"/>
        </w:rPr>
        <w:t xml:space="preserve">Znak spr. S.270.3.3.2022                                                                                                            </w:t>
      </w:r>
      <w:r w:rsidR="00916821" w:rsidRPr="007F30C0">
        <w:rPr>
          <w:rFonts w:ascii="Cambria" w:hAnsi="Cambria" w:cs="Arial"/>
          <w:b/>
          <w:bCs/>
          <w:szCs w:val="22"/>
        </w:rPr>
        <w:t>Załącznik nr 1</w:t>
      </w:r>
      <w:r w:rsidR="00C42AEA" w:rsidRPr="007F30C0">
        <w:rPr>
          <w:rFonts w:ascii="Cambria" w:hAnsi="Cambria" w:cs="Arial"/>
          <w:b/>
          <w:bCs/>
          <w:szCs w:val="22"/>
        </w:rPr>
        <w:t xml:space="preserve"> </w:t>
      </w:r>
      <w:r w:rsidR="000E1C61" w:rsidRPr="007F30C0">
        <w:rPr>
          <w:rFonts w:ascii="Cambria" w:hAnsi="Cambria" w:cs="Arial"/>
          <w:b/>
          <w:bCs/>
          <w:szCs w:val="22"/>
        </w:rPr>
        <w:t xml:space="preserve">do SWZ </w:t>
      </w:r>
    </w:p>
    <w:p w14:paraId="6C4FA6F6" w14:textId="77777777" w:rsidR="000E1C6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6C52234" w14:textId="77777777" w:rsidR="0091682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3BE0208" w14:textId="77777777" w:rsidR="0091682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B6097E9" w14:textId="77777777" w:rsidR="004E0C25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B0CFE3" w14:textId="77777777" w:rsidR="00916821" w:rsidRPr="002E64B8" w:rsidRDefault="00826760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916821" w:rsidRPr="002E64B8">
        <w:rPr>
          <w:rFonts w:ascii="Cambria" w:hAnsi="Cambria" w:cs="Arial"/>
          <w:bCs/>
          <w:sz w:val="22"/>
          <w:szCs w:val="22"/>
        </w:rPr>
        <w:t>ykonawcy)</w:t>
      </w:r>
    </w:p>
    <w:p w14:paraId="7124163F" w14:textId="77777777" w:rsidR="000E1C61" w:rsidRPr="002E64B8" w:rsidRDefault="000E1C61" w:rsidP="0044541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076667A" w14:textId="77777777" w:rsidR="00916821" w:rsidRPr="002E64B8" w:rsidRDefault="000E1C61" w:rsidP="0044541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, dnia </w:t>
      </w:r>
      <w:r w:rsidRPr="002E64B8">
        <w:rPr>
          <w:rFonts w:ascii="Cambria" w:hAnsi="Cambria" w:cs="Arial"/>
          <w:bCs/>
          <w:sz w:val="22"/>
          <w:szCs w:val="22"/>
        </w:rPr>
        <w:t>_____________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 r.</w:t>
      </w:r>
    </w:p>
    <w:p w14:paraId="294605E7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7F457BB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3D6821D" w14:textId="77777777" w:rsidR="00916821" w:rsidRPr="002E64B8" w:rsidRDefault="00916821" w:rsidP="0044541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2E64B8"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674A82ED" w14:textId="77777777" w:rsidR="000E1C61" w:rsidRPr="002E64B8" w:rsidRDefault="000E1C61" w:rsidP="0044541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08DA99F" w14:textId="77777777" w:rsidR="00916821" w:rsidRPr="002E64B8" w:rsidRDefault="00C42AEA" w:rsidP="0044541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 w:rsidR="00916821" w:rsidRPr="002E64B8"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45B10557" w14:textId="5E61E601" w:rsidR="00916821" w:rsidRPr="002E64B8" w:rsidRDefault="00C42AEA" w:rsidP="0044541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87283D">
        <w:rPr>
          <w:rFonts w:ascii="Cambria" w:hAnsi="Cambria" w:cs="Arial"/>
          <w:b/>
          <w:bCs/>
          <w:sz w:val="22"/>
          <w:szCs w:val="22"/>
        </w:rPr>
        <w:t xml:space="preserve">Runowo </w:t>
      </w:r>
      <w:r w:rsidR="00916821" w:rsidRPr="002E64B8">
        <w:rPr>
          <w:rFonts w:ascii="Cambria" w:hAnsi="Cambria" w:cs="Arial"/>
          <w:b/>
          <w:bCs/>
          <w:sz w:val="22"/>
          <w:szCs w:val="22"/>
        </w:rPr>
        <w:tab/>
      </w:r>
    </w:p>
    <w:p w14:paraId="3326A682" w14:textId="0B7E3E7A" w:rsidR="00916821" w:rsidRPr="002E64B8" w:rsidRDefault="0087283D" w:rsidP="0044541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Runowo Krajeńskie 55, 89-421 Runowo Krajeńskie</w:t>
      </w:r>
    </w:p>
    <w:p w14:paraId="6CCEA323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6B8C30" w14:textId="4A757506" w:rsidR="0004046F" w:rsidRPr="002E64B8" w:rsidRDefault="00916821" w:rsidP="00FC3462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Odpowiadając na ogłoszenie o </w:t>
      </w:r>
      <w:r w:rsidR="00F27A66">
        <w:rPr>
          <w:rFonts w:ascii="Cambria" w:hAnsi="Cambria" w:cs="Arial"/>
          <w:bCs/>
          <w:sz w:val="22"/>
          <w:szCs w:val="22"/>
        </w:rPr>
        <w:t>postępowaniu</w:t>
      </w:r>
      <w:r w:rsidR="00826760">
        <w:rPr>
          <w:rFonts w:ascii="Cambria" w:hAnsi="Cambria" w:cs="Arial"/>
          <w:bCs/>
          <w:sz w:val="22"/>
          <w:szCs w:val="22"/>
        </w:rPr>
        <w:t xml:space="preserve"> prowadzonym w trybie</w:t>
      </w:r>
      <w:r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155E84">
        <w:rPr>
          <w:rFonts w:ascii="Cambria" w:hAnsi="Cambria" w:cs="Arial"/>
          <w:bCs/>
          <w:sz w:val="22"/>
          <w:szCs w:val="22"/>
        </w:rPr>
        <w:t xml:space="preserve">podstawowym (Wariant I) </w:t>
      </w:r>
      <w:r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826760">
        <w:rPr>
          <w:rFonts w:ascii="Cambria" w:hAnsi="Cambria" w:cs="Arial"/>
          <w:bCs/>
          <w:sz w:val="22"/>
          <w:szCs w:val="22"/>
        </w:rPr>
        <w:t xml:space="preserve"> </w:t>
      </w:r>
      <w:r w:rsidR="00155E84" w:rsidRPr="0005672C">
        <w:rPr>
          <w:rFonts w:ascii="Cambria" w:hAnsi="Cambria" w:cs="Arial"/>
          <w:bCs/>
          <w:sz w:val="22"/>
          <w:szCs w:val="22"/>
        </w:rPr>
        <w:t>na</w:t>
      </w:r>
      <w:r w:rsidR="00371EAE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155E84" w:rsidRPr="00155E84">
        <w:rPr>
          <w:rFonts w:ascii="Cambria" w:hAnsi="Cambria" w:cs="Arial"/>
          <w:b/>
          <w:bCs/>
          <w:sz w:val="22"/>
          <w:szCs w:val="22"/>
        </w:rPr>
        <w:t>„</w:t>
      </w:r>
      <w:r w:rsidR="0087283D">
        <w:rPr>
          <w:rFonts w:ascii="Cambria" w:hAnsi="Cambria" w:cs="Arial"/>
          <w:b/>
          <w:bCs/>
          <w:sz w:val="22"/>
          <w:szCs w:val="22"/>
        </w:rPr>
        <w:t>Dostawę gruzu budowlanego (kruszywa z recyklingu) na drogi w Nadleśnictwie Runowo</w:t>
      </w:r>
      <w:r w:rsidR="00371EAE">
        <w:rPr>
          <w:rFonts w:ascii="Cambria" w:hAnsi="Cambria" w:cs="Arial"/>
          <w:b/>
          <w:bCs/>
          <w:sz w:val="22"/>
          <w:szCs w:val="22"/>
        </w:rPr>
        <w:t xml:space="preserve">” </w:t>
      </w:r>
      <w:r w:rsidRPr="002E64B8">
        <w:rPr>
          <w:rFonts w:ascii="Cambria" w:hAnsi="Cambria" w:cs="Arial"/>
          <w:bCs/>
          <w:sz w:val="22"/>
          <w:szCs w:val="22"/>
        </w:rPr>
        <w:t>składamy niniejszym ofertę</w:t>
      </w:r>
      <w:r w:rsidR="0087283D">
        <w:rPr>
          <w:rFonts w:ascii="Cambria" w:hAnsi="Cambria" w:cs="Arial"/>
          <w:bCs/>
          <w:sz w:val="22"/>
          <w:szCs w:val="22"/>
        </w:rPr>
        <w:t xml:space="preserve"> na Część __________ tego zamówienia</w:t>
      </w:r>
      <w:r w:rsidRPr="002E64B8">
        <w:rPr>
          <w:rFonts w:ascii="Cambria" w:hAnsi="Cambria" w:cs="Arial"/>
          <w:bCs/>
          <w:sz w:val="22"/>
          <w:szCs w:val="22"/>
        </w:rPr>
        <w:t>:</w:t>
      </w:r>
    </w:p>
    <w:p w14:paraId="1BEDE302" w14:textId="4FE9383B" w:rsidR="006B1B51" w:rsidRDefault="00916821" w:rsidP="0066402A">
      <w:pPr>
        <w:pStyle w:val="Akapitzlist"/>
        <w:numPr>
          <w:ilvl w:val="0"/>
          <w:numId w:val="5"/>
        </w:numPr>
        <w:spacing w:before="120" w:after="120"/>
        <w:ind w:left="425" w:hanging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>Za wykonanie przedmiotu zamówienia oferujemy następujące wynagrodzenie brutto: ___________________________________________________________</w:t>
      </w:r>
      <w:r w:rsidR="00E62565" w:rsidRPr="00FA7EDD">
        <w:rPr>
          <w:rFonts w:ascii="Cambria" w:hAnsi="Cambria" w:cs="Arial"/>
          <w:bCs/>
          <w:sz w:val="22"/>
          <w:szCs w:val="22"/>
        </w:rPr>
        <w:t xml:space="preserve"> </w:t>
      </w:r>
      <w:r w:rsidR="0087283D">
        <w:rPr>
          <w:rFonts w:ascii="Cambria" w:hAnsi="Cambria" w:cs="Arial"/>
          <w:bCs/>
          <w:sz w:val="22"/>
          <w:szCs w:val="22"/>
        </w:rPr>
        <w:t>PLN</w:t>
      </w:r>
    </w:p>
    <w:p w14:paraId="6FF2C7D5" w14:textId="5D9C3C9B" w:rsidR="0087283D" w:rsidRDefault="0087283D" w:rsidP="0087283D">
      <w:pPr>
        <w:pStyle w:val="Akapitzlist"/>
        <w:spacing w:before="120" w:after="120"/>
        <w:ind w:left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Słownie: ________________________________________________________________________________</w:t>
      </w:r>
    </w:p>
    <w:p w14:paraId="67A19F5C" w14:textId="36FE6266" w:rsidR="006335E4" w:rsidRDefault="006335E4" w:rsidP="0087283D">
      <w:pPr>
        <w:pStyle w:val="Akapitzlist"/>
        <w:spacing w:before="120" w:after="120"/>
        <w:ind w:left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Netto: ________________________________ PLN</w:t>
      </w:r>
    </w:p>
    <w:p w14:paraId="34B8F792" w14:textId="04712E4F" w:rsidR="006335E4" w:rsidRPr="00FA7EDD" w:rsidRDefault="006335E4" w:rsidP="0087283D">
      <w:pPr>
        <w:pStyle w:val="Akapitzlist"/>
        <w:spacing w:before="120" w:after="120"/>
        <w:ind w:left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Podatek 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>VAT: _______________________________ PLN</w:t>
      </w:r>
    </w:p>
    <w:p w14:paraId="102A87D7" w14:textId="6FDD4F4D" w:rsidR="006B1B51" w:rsidRPr="00FA7EDD" w:rsidRDefault="00916821" w:rsidP="0066402A">
      <w:pPr>
        <w:pStyle w:val="Akapitzlist"/>
        <w:numPr>
          <w:ilvl w:val="0"/>
          <w:numId w:val="5"/>
        </w:numPr>
        <w:spacing w:before="120" w:after="120"/>
        <w:ind w:left="425" w:hanging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>Wynagrodzenie zaoferowan</w:t>
      </w:r>
      <w:r w:rsidR="005F4C12" w:rsidRPr="00FA7EDD">
        <w:rPr>
          <w:rFonts w:ascii="Cambria" w:hAnsi="Cambria" w:cs="Arial"/>
          <w:bCs/>
          <w:sz w:val="22"/>
          <w:szCs w:val="22"/>
        </w:rPr>
        <w:t>e</w:t>
      </w:r>
      <w:r w:rsidRPr="00FA7EDD">
        <w:rPr>
          <w:rFonts w:ascii="Cambria" w:hAnsi="Cambria" w:cs="Arial"/>
          <w:bCs/>
          <w:sz w:val="22"/>
          <w:szCs w:val="22"/>
        </w:rPr>
        <w:t xml:space="preserve"> w pkt 1 powyżej wynika z </w:t>
      </w:r>
      <w:r w:rsidR="002C2F17">
        <w:rPr>
          <w:rFonts w:ascii="Cambria" w:hAnsi="Cambria" w:cs="Arial"/>
          <w:bCs/>
          <w:sz w:val="22"/>
          <w:szCs w:val="22"/>
        </w:rPr>
        <w:t xml:space="preserve">załączonego </w:t>
      </w:r>
      <w:r w:rsidR="008E2F09">
        <w:rPr>
          <w:rFonts w:ascii="Cambria" w:hAnsi="Cambria" w:cs="Arial"/>
          <w:bCs/>
          <w:sz w:val="22"/>
          <w:szCs w:val="22"/>
        </w:rPr>
        <w:t xml:space="preserve">Formularza </w:t>
      </w:r>
      <w:r w:rsidR="0087283D">
        <w:rPr>
          <w:rFonts w:ascii="Cambria" w:hAnsi="Cambria" w:cs="Arial"/>
          <w:bCs/>
          <w:sz w:val="22"/>
          <w:szCs w:val="22"/>
        </w:rPr>
        <w:t>cenowego</w:t>
      </w:r>
      <w:r w:rsidR="00FC3462" w:rsidRPr="00FA7EDD">
        <w:rPr>
          <w:rFonts w:ascii="Cambria" w:hAnsi="Cambria" w:cs="Arial"/>
          <w:bCs/>
          <w:sz w:val="22"/>
          <w:szCs w:val="22"/>
        </w:rPr>
        <w:t>.</w:t>
      </w:r>
    </w:p>
    <w:p w14:paraId="76095C6D" w14:textId="621A4557" w:rsidR="00084DF2" w:rsidRPr="00FA7EDD" w:rsidRDefault="00084DF2" w:rsidP="0066402A">
      <w:pPr>
        <w:pStyle w:val="Akapitzlist"/>
        <w:numPr>
          <w:ilvl w:val="0"/>
          <w:numId w:val="5"/>
        </w:numPr>
        <w:spacing w:before="120" w:after="120"/>
        <w:ind w:left="425" w:hanging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 xml:space="preserve">Informujemy, że wybór oferty </w:t>
      </w:r>
      <w:r w:rsidRPr="00C73316">
        <w:rPr>
          <w:rFonts w:ascii="Cambria" w:hAnsi="Cambria" w:cs="Arial"/>
          <w:b/>
          <w:bCs/>
          <w:sz w:val="22"/>
          <w:szCs w:val="22"/>
        </w:rPr>
        <w:t>nie</w:t>
      </w:r>
      <w:r w:rsidRPr="00FA7EDD">
        <w:rPr>
          <w:rFonts w:ascii="Cambria" w:hAnsi="Cambria" w:cs="Arial"/>
          <w:bCs/>
          <w:sz w:val="22"/>
          <w:szCs w:val="22"/>
        </w:rPr>
        <w:t xml:space="preserve"> </w:t>
      </w:r>
      <w:r w:rsidRPr="00916DF7">
        <w:rPr>
          <w:rFonts w:ascii="Cambria" w:hAnsi="Cambria" w:cs="Arial"/>
          <w:b/>
          <w:bCs/>
          <w:sz w:val="22"/>
          <w:szCs w:val="22"/>
        </w:rPr>
        <w:t>będzie/będzie</w:t>
      </w:r>
      <w:r w:rsidRPr="00FA7EDD">
        <w:rPr>
          <w:rFonts w:ascii="Cambria" w:hAnsi="Cambria" w:cs="Arial"/>
          <w:bCs/>
          <w:sz w:val="22"/>
          <w:szCs w:val="22"/>
        </w:rPr>
        <w:t xml:space="preserve">* prowadzić do powstania </w:t>
      </w:r>
      <w:r w:rsidR="00C42AEA" w:rsidRPr="00FA7EDD">
        <w:rPr>
          <w:rFonts w:ascii="Cambria" w:hAnsi="Cambria" w:cs="Arial"/>
          <w:bCs/>
          <w:sz w:val="22"/>
          <w:szCs w:val="22"/>
        </w:rPr>
        <w:t xml:space="preserve">                                               </w:t>
      </w:r>
      <w:r w:rsidRPr="00FA7EDD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C42AEA" w:rsidRPr="00FA7EDD">
        <w:rPr>
          <w:rFonts w:ascii="Cambria" w:hAnsi="Cambria" w:cs="Arial"/>
          <w:bCs/>
          <w:sz w:val="22"/>
          <w:szCs w:val="22"/>
        </w:rPr>
        <w:t xml:space="preserve">              </w:t>
      </w:r>
      <w:r w:rsidRPr="00FA7EDD">
        <w:rPr>
          <w:rFonts w:ascii="Cambria" w:hAnsi="Cambria" w:cs="Arial"/>
          <w:bCs/>
          <w:sz w:val="22"/>
          <w:szCs w:val="22"/>
        </w:rPr>
        <w:t xml:space="preserve">i usług, </w:t>
      </w:r>
    </w:p>
    <w:p w14:paraId="602BBCA1" w14:textId="49F88B07" w:rsidR="00084DF2" w:rsidRPr="002E64B8" w:rsidRDefault="00084DF2" w:rsidP="00FA7EDD">
      <w:pPr>
        <w:spacing w:before="120" w:after="120"/>
        <w:ind w:left="426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Rodzaj </w:t>
      </w:r>
      <w:r w:rsidR="00916DF7">
        <w:rPr>
          <w:rFonts w:ascii="Cambria" w:hAnsi="Cambria" w:cs="Arial"/>
          <w:bCs/>
          <w:sz w:val="22"/>
          <w:szCs w:val="22"/>
        </w:rPr>
        <w:t>prac</w:t>
      </w:r>
      <w:r w:rsidR="005F4C12" w:rsidRPr="002E64B8">
        <w:rPr>
          <w:rFonts w:ascii="Cambria" w:hAnsi="Cambria" w:cs="Arial"/>
          <w:bCs/>
          <w:sz w:val="22"/>
          <w:szCs w:val="22"/>
        </w:rPr>
        <w:t>,</w:t>
      </w:r>
      <w:r w:rsidRPr="002E64B8">
        <w:rPr>
          <w:rFonts w:ascii="Cambria" w:hAnsi="Cambria" w:cs="Arial"/>
          <w:bCs/>
          <w:sz w:val="22"/>
          <w:szCs w:val="22"/>
        </w:rPr>
        <w:t xml:space="preserve"> których świadczenie będzie prowadzić do powstania u Zamawiającego obowiązku podatkowego zgodnie z przepisami o podatku od towarów i usług </w:t>
      </w:r>
      <w:r w:rsidR="00E62565" w:rsidRPr="002E64B8">
        <w:rPr>
          <w:rFonts w:ascii="Cambria" w:hAnsi="Cambria" w:cs="Arial"/>
          <w:bCs/>
          <w:sz w:val="22"/>
          <w:szCs w:val="22"/>
        </w:rPr>
        <w:t>(VAT)</w:t>
      </w:r>
      <w:r w:rsidRPr="002E64B8">
        <w:rPr>
          <w:rFonts w:ascii="Cambria" w:hAnsi="Cambria" w:cs="Arial"/>
          <w:bCs/>
          <w:sz w:val="22"/>
          <w:szCs w:val="22"/>
        </w:rPr>
        <w:t xml:space="preserve">: </w:t>
      </w:r>
      <w:r w:rsidR="006B1B5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</w:t>
      </w:r>
      <w:r w:rsidR="00BD37AF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</w:t>
      </w:r>
    </w:p>
    <w:p w14:paraId="08F05039" w14:textId="77777777" w:rsidR="006B1B51" w:rsidRDefault="00084DF2" w:rsidP="00FA7EDD">
      <w:pPr>
        <w:spacing w:before="120" w:after="120"/>
        <w:ind w:left="426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Wartość ww. usług bez kwoty podatku </w:t>
      </w:r>
      <w:r w:rsidR="00E62565" w:rsidRPr="002E64B8">
        <w:rPr>
          <w:rFonts w:ascii="Cambria" w:hAnsi="Cambria" w:cs="Arial"/>
          <w:bCs/>
          <w:sz w:val="22"/>
          <w:szCs w:val="22"/>
        </w:rPr>
        <w:t xml:space="preserve">od towarów i usług (VAT) </w:t>
      </w:r>
      <w:r w:rsidRPr="002E64B8">
        <w:rPr>
          <w:rFonts w:ascii="Cambria" w:hAnsi="Cambria" w:cs="Arial"/>
          <w:bCs/>
          <w:sz w:val="22"/>
          <w:szCs w:val="22"/>
        </w:rPr>
        <w:t>wynosi: _________________________________________ PLN.</w:t>
      </w:r>
    </w:p>
    <w:p w14:paraId="41960BC4" w14:textId="0007212D" w:rsidR="00C73316" w:rsidRDefault="00C73316" w:rsidP="00FA7EDD">
      <w:pPr>
        <w:spacing w:before="120" w:after="120"/>
        <w:ind w:left="426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VAT, która zgodnie z wiedzą Wykonawcy znajdzie zastosowanie: ___%</w:t>
      </w:r>
    </w:p>
    <w:p w14:paraId="1FB2799A" w14:textId="6CC67C4B" w:rsidR="00384A95" w:rsidRPr="00384A95" w:rsidRDefault="00384A95" w:rsidP="00384A95">
      <w:pPr>
        <w:ind w:firstLine="425"/>
        <w:jc w:val="both"/>
        <w:rPr>
          <w:rFonts w:ascii="Cambria" w:hAnsi="Cambria" w:cs="Tahoma"/>
          <w:i/>
          <w:sz w:val="22"/>
          <w:szCs w:val="22"/>
          <w:lang w:eastAsia="pl-PL"/>
        </w:rPr>
      </w:pPr>
      <w:r w:rsidRPr="00C20FCD">
        <w:rPr>
          <w:rFonts w:ascii="Cambria" w:hAnsi="Cambria" w:cs="Tahoma"/>
          <w:i/>
          <w:sz w:val="22"/>
          <w:szCs w:val="22"/>
          <w:lang w:eastAsia="pl-PL"/>
        </w:rPr>
        <w:t>*zaznaczyć właściwe (jedno)</w:t>
      </w:r>
    </w:p>
    <w:p w14:paraId="0642451F" w14:textId="005D617A" w:rsidR="006B1B51" w:rsidRPr="00FA7EDD" w:rsidRDefault="00916821" w:rsidP="0066402A">
      <w:pPr>
        <w:pStyle w:val="Akapitzlist"/>
        <w:numPr>
          <w:ilvl w:val="0"/>
          <w:numId w:val="5"/>
        </w:numPr>
        <w:spacing w:before="120" w:after="120"/>
        <w:ind w:left="425" w:hanging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 xml:space="preserve">Oświadczamy, że zapoznaliśmy się ze </w:t>
      </w:r>
      <w:r w:rsidR="00A0743B" w:rsidRPr="00FA7EDD">
        <w:rPr>
          <w:rFonts w:ascii="Cambria" w:hAnsi="Cambria" w:cs="Arial"/>
          <w:bCs/>
          <w:sz w:val="22"/>
          <w:szCs w:val="22"/>
        </w:rPr>
        <w:t>s</w:t>
      </w:r>
      <w:r w:rsidRPr="00FA7EDD">
        <w:rPr>
          <w:rFonts w:ascii="Cambria" w:hAnsi="Cambria" w:cs="Arial"/>
          <w:bCs/>
          <w:sz w:val="22"/>
          <w:szCs w:val="22"/>
        </w:rPr>
        <w:t xml:space="preserve">pecyfikacją </w:t>
      </w:r>
      <w:r w:rsidR="00A0743B" w:rsidRPr="00FA7EDD">
        <w:rPr>
          <w:rFonts w:ascii="Cambria" w:hAnsi="Cambria" w:cs="Arial"/>
          <w:bCs/>
          <w:sz w:val="22"/>
          <w:szCs w:val="22"/>
        </w:rPr>
        <w:t>w</w:t>
      </w:r>
      <w:r w:rsidRPr="00FA7EDD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FA7EDD">
        <w:rPr>
          <w:rFonts w:ascii="Cambria" w:hAnsi="Cambria" w:cs="Arial"/>
          <w:bCs/>
          <w:sz w:val="22"/>
          <w:szCs w:val="22"/>
        </w:rPr>
        <w:t>z</w:t>
      </w:r>
      <w:r w:rsidRPr="00FA7EDD">
        <w:rPr>
          <w:rFonts w:ascii="Cambria" w:hAnsi="Cambria" w:cs="Arial"/>
          <w:bCs/>
          <w:sz w:val="22"/>
          <w:szCs w:val="22"/>
        </w:rPr>
        <w:t>amówienia</w:t>
      </w:r>
      <w:r w:rsidR="00420884" w:rsidRPr="00FA7EDD">
        <w:rPr>
          <w:rFonts w:ascii="Cambria" w:hAnsi="Cambria" w:cs="Arial"/>
          <w:bCs/>
          <w:sz w:val="22"/>
          <w:szCs w:val="22"/>
        </w:rPr>
        <w:t xml:space="preserve"> (SWZ)</w:t>
      </w:r>
      <w:r w:rsidRPr="00FA7EDD">
        <w:rPr>
          <w:rFonts w:ascii="Cambria" w:hAnsi="Cambria" w:cs="Arial"/>
          <w:bCs/>
          <w:sz w:val="22"/>
          <w:szCs w:val="22"/>
        </w:rPr>
        <w:t>,</w:t>
      </w:r>
      <w:r w:rsidR="00D57DE7" w:rsidRPr="00FA7EDD">
        <w:rPr>
          <w:rFonts w:ascii="Cambria" w:hAnsi="Cambria" w:cs="Arial"/>
          <w:bCs/>
          <w:sz w:val="22"/>
          <w:szCs w:val="22"/>
        </w:rPr>
        <w:t xml:space="preserve"> </w:t>
      </w:r>
      <w:r w:rsidRPr="00FA7EDD">
        <w:rPr>
          <w:rFonts w:ascii="Cambria" w:hAnsi="Cambria" w:cs="Arial"/>
          <w:bCs/>
          <w:sz w:val="22"/>
          <w:szCs w:val="22"/>
        </w:rPr>
        <w:t>w</w:t>
      </w:r>
      <w:r w:rsidR="00D57DE7" w:rsidRPr="00FA7EDD">
        <w:rPr>
          <w:rFonts w:ascii="Cambria" w:hAnsi="Cambria" w:cs="Arial"/>
          <w:bCs/>
          <w:sz w:val="22"/>
          <w:szCs w:val="22"/>
        </w:rPr>
        <w:t xml:space="preserve"> </w:t>
      </w:r>
      <w:r w:rsidRPr="00FA7EDD">
        <w:rPr>
          <w:rFonts w:ascii="Cambria" w:hAnsi="Cambria" w:cs="Arial"/>
          <w:bCs/>
          <w:sz w:val="22"/>
          <w:szCs w:val="22"/>
        </w:rPr>
        <w:t xml:space="preserve">tym także ze wzorem umowy i uzyskaliśmy wszelkie informacje niezbędne do przygotowania </w:t>
      </w:r>
      <w:r w:rsidRPr="00FA7EDD">
        <w:rPr>
          <w:rFonts w:ascii="Cambria" w:hAnsi="Cambria" w:cs="Arial"/>
          <w:bCs/>
          <w:sz w:val="22"/>
          <w:szCs w:val="22"/>
        </w:rPr>
        <w:lastRenderedPageBreak/>
        <w:t xml:space="preserve">niniejszej oferty. W przypadku wyboru naszej oferty zobowiązujemy się do zawarcia umowy zgodnej z niniejszą ofertą, na warunkach określonych w </w:t>
      </w:r>
      <w:r w:rsidR="00A0743B" w:rsidRPr="00FA7EDD">
        <w:rPr>
          <w:rFonts w:ascii="Cambria" w:hAnsi="Cambria" w:cs="Arial"/>
          <w:bCs/>
          <w:sz w:val="22"/>
          <w:szCs w:val="22"/>
        </w:rPr>
        <w:t>s</w:t>
      </w:r>
      <w:r w:rsidRPr="00FA7EDD">
        <w:rPr>
          <w:rFonts w:ascii="Cambria" w:hAnsi="Cambria" w:cs="Arial"/>
          <w:bCs/>
          <w:sz w:val="22"/>
          <w:szCs w:val="22"/>
        </w:rPr>
        <w:t xml:space="preserve">pecyfikacji </w:t>
      </w:r>
      <w:r w:rsidR="00A0743B" w:rsidRPr="00FA7EDD">
        <w:rPr>
          <w:rFonts w:ascii="Cambria" w:hAnsi="Cambria" w:cs="Arial"/>
          <w:bCs/>
          <w:sz w:val="22"/>
          <w:szCs w:val="22"/>
        </w:rPr>
        <w:t>w</w:t>
      </w:r>
      <w:r w:rsidRPr="00FA7EDD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FA7EDD">
        <w:rPr>
          <w:rFonts w:ascii="Cambria" w:hAnsi="Cambria" w:cs="Arial"/>
          <w:bCs/>
          <w:sz w:val="22"/>
          <w:szCs w:val="22"/>
        </w:rPr>
        <w:t>z</w:t>
      </w:r>
      <w:r w:rsidRPr="00FA7EDD">
        <w:rPr>
          <w:rFonts w:ascii="Cambria" w:hAnsi="Cambria" w:cs="Arial"/>
          <w:bCs/>
          <w:sz w:val="22"/>
          <w:szCs w:val="22"/>
        </w:rPr>
        <w:t>amówienia oraz w miejscu i terminie wyznaczonym przez Zamawiającego, a przed zawarciem umowy wniesienia zabezpiecze</w:t>
      </w:r>
      <w:r w:rsidR="00FC3462" w:rsidRPr="00FA7EDD">
        <w:rPr>
          <w:rFonts w:ascii="Cambria" w:hAnsi="Cambria" w:cs="Arial"/>
          <w:bCs/>
          <w:sz w:val="22"/>
          <w:szCs w:val="22"/>
        </w:rPr>
        <w:t>nia należytego wykonania umowy.</w:t>
      </w:r>
    </w:p>
    <w:p w14:paraId="37626265" w14:textId="6AFE2560" w:rsidR="006B1B51" w:rsidRPr="00FA7EDD" w:rsidRDefault="00916821" w:rsidP="0066402A">
      <w:pPr>
        <w:pStyle w:val="Akapitzlist"/>
        <w:numPr>
          <w:ilvl w:val="0"/>
          <w:numId w:val="5"/>
        </w:numPr>
        <w:spacing w:before="120" w:after="120"/>
        <w:ind w:left="425" w:hanging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 xml:space="preserve">Oświadczamy, że uważamy się za związanych niniejszą ofertą przez czas wskazany </w:t>
      </w:r>
      <w:r w:rsidR="00C42AEA" w:rsidRPr="00FA7EDD">
        <w:rPr>
          <w:rFonts w:ascii="Cambria" w:hAnsi="Cambria" w:cs="Arial"/>
          <w:bCs/>
          <w:sz w:val="22"/>
          <w:szCs w:val="22"/>
        </w:rPr>
        <w:t xml:space="preserve">                      </w:t>
      </w:r>
      <w:r w:rsidR="00FA7EDD">
        <w:rPr>
          <w:rFonts w:ascii="Cambria" w:hAnsi="Cambria" w:cs="Arial"/>
          <w:bCs/>
          <w:sz w:val="22"/>
          <w:szCs w:val="22"/>
        </w:rPr>
        <w:t>w </w:t>
      </w:r>
      <w:r w:rsidRPr="00FA7EDD">
        <w:rPr>
          <w:rFonts w:ascii="Cambria" w:hAnsi="Cambria" w:cs="Arial"/>
          <w:bCs/>
          <w:sz w:val="22"/>
          <w:szCs w:val="22"/>
        </w:rPr>
        <w:t>specyfikacji</w:t>
      </w:r>
      <w:r w:rsidR="00FC3462" w:rsidRPr="00FA7EDD">
        <w:rPr>
          <w:rFonts w:ascii="Cambria" w:hAnsi="Cambria" w:cs="Arial"/>
          <w:bCs/>
          <w:sz w:val="22"/>
          <w:szCs w:val="22"/>
        </w:rPr>
        <w:t xml:space="preserve"> warunków zamówienia.</w:t>
      </w:r>
    </w:p>
    <w:p w14:paraId="4C5E13CD" w14:textId="7E636708" w:rsidR="002B0E6E" w:rsidRPr="00FA7EDD" w:rsidRDefault="00916821" w:rsidP="0066402A">
      <w:pPr>
        <w:pStyle w:val="Akapitzlist"/>
        <w:numPr>
          <w:ilvl w:val="0"/>
          <w:numId w:val="5"/>
        </w:numPr>
        <w:spacing w:before="120" w:after="120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 xml:space="preserve">Następujące zakresy rzeczowe wchodzące w przedmiot zamówienia zamierzamy zlecić </w:t>
      </w:r>
      <w:r w:rsidR="005F2C5C" w:rsidRPr="00FA7EDD">
        <w:rPr>
          <w:rFonts w:ascii="Cambria" w:hAnsi="Cambria" w:cs="Arial"/>
          <w:bCs/>
          <w:sz w:val="22"/>
          <w:szCs w:val="22"/>
        </w:rPr>
        <w:t xml:space="preserve">następującym </w:t>
      </w:r>
      <w:r w:rsidRPr="00FA7EDD">
        <w:rPr>
          <w:rFonts w:ascii="Cambria" w:hAnsi="Cambria" w:cs="Arial"/>
          <w:bCs/>
          <w:sz w:val="22"/>
          <w:szCs w:val="22"/>
        </w:rPr>
        <w:t xml:space="preserve">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9"/>
        <w:gridCol w:w="4143"/>
      </w:tblGrid>
      <w:tr w:rsidR="002E64B8" w:rsidRPr="002E64B8" w14:paraId="68F1F529" w14:textId="77777777" w:rsidTr="000B6F32">
        <w:tc>
          <w:tcPr>
            <w:tcW w:w="4209" w:type="dxa"/>
            <w:shd w:val="clear" w:color="auto" w:fill="auto"/>
          </w:tcPr>
          <w:p w14:paraId="502A6CA6" w14:textId="61342700" w:rsidR="002B0E6E" w:rsidRPr="002E64B8" w:rsidRDefault="002B0E6E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Podwykonawca (firma lub nazwa</w:t>
            </w:r>
            <w:r w:rsidR="00872531" w:rsidRPr="002E64B8">
              <w:rPr>
                <w:rFonts w:ascii="Cambria" w:hAnsi="Cambria" w:cs="Arial"/>
                <w:bCs/>
                <w:sz w:val="22"/>
                <w:szCs w:val="22"/>
              </w:rPr>
              <w:t>, adres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)</w:t>
            </w:r>
          </w:p>
        </w:tc>
        <w:tc>
          <w:tcPr>
            <w:tcW w:w="4143" w:type="dxa"/>
            <w:shd w:val="clear" w:color="auto" w:fill="auto"/>
          </w:tcPr>
          <w:p w14:paraId="0696F998" w14:textId="28C90417" w:rsidR="002B0E6E" w:rsidRPr="002E64B8" w:rsidRDefault="002B0E6E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</w:p>
        </w:tc>
      </w:tr>
      <w:tr w:rsidR="002E64B8" w:rsidRPr="002E64B8" w14:paraId="3EA2D8E1" w14:textId="77777777" w:rsidTr="0005672C">
        <w:trPr>
          <w:trHeight w:val="507"/>
        </w:trPr>
        <w:tc>
          <w:tcPr>
            <w:tcW w:w="4209" w:type="dxa"/>
            <w:shd w:val="clear" w:color="auto" w:fill="auto"/>
          </w:tcPr>
          <w:p w14:paraId="255727E6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1BA25BA7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2E64B8" w14:paraId="7698DBE7" w14:textId="77777777" w:rsidTr="0005672C">
        <w:trPr>
          <w:trHeight w:val="617"/>
        </w:trPr>
        <w:tc>
          <w:tcPr>
            <w:tcW w:w="4209" w:type="dxa"/>
            <w:shd w:val="clear" w:color="auto" w:fill="auto"/>
          </w:tcPr>
          <w:p w14:paraId="086706F5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7382A8F6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2E64B8" w14:paraId="5CF510F2" w14:textId="77777777" w:rsidTr="0005672C">
        <w:trPr>
          <w:trHeight w:val="425"/>
        </w:trPr>
        <w:tc>
          <w:tcPr>
            <w:tcW w:w="4209" w:type="dxa"/>
            <w:shd w:val="clear" w:color="auto" w:fill="auto"/>
          </w:tcPr>
          <w:p w14:paraId="6139148B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65D5FA6D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2E64B8" w14:paraId="2A1A9CC3" w14:textId="77777777" w:rsidTr="0005672C">
        <w:trPr>
          <w:trHeight w:val="141"/>
        </w:trPr>
        <w:tc>
          <w:tcPr>
            <w:tcW w:w="4209" w:type="dxa"/>
            <w:shd w:val="clear" w:color="auto" w:fill="auto"/>
          </w:tcPr>
          <w:p w14:paraId="4097FC97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21C1FD2E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9FCB084" w14:textId="77777777" w:rsidR="006B1B51" w:rsidRPr="002E64B8" w:rsidRDefault="00CF57A9" w:rsidP="00FA7EDD">
      <w:pPr>
        <w:spacing w:before="240" w:after="240"/>
        <w:ind w:left="426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Nazwy (firmy) podwykonawców, na których zasoby powołujemy się na zasadach określonych w art. </w:t>
      </w:r>
      <w:r w:rsidR="00155E84">
        <w:rPr>
          <w:rFonts w:ascii="Cambria" w:hAnsi="Cambria" w:cs="Arial"/>
          <w:bCs/>
          <w:sz w:val="22"/>
          <w:szCs w:val="22"/>
        </w:rPr>
        <w:t>118</w:t>
      </w:r>
      <w:r w:rsidR="00DA184F"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2B0E6E" w:rsidRPr="002E64B8">
        <w:rPr>
          <w:rFonts w:ascii="Cambria" w:hAnsi="Cambria" w:cs="Arial"/>
          <w:bCs/>
          <w:sz w:val="22"/>
          <w:szCs w:val="22"/>
        </w:rPr>
        <w:t xml:space="preserve">ust. 1 </w:t>
      </w:r>
      <w:r w:rsidR="00155E84">
        <w:rPr>
          <w:rFonts w:ascii="Cambria" w:hAnsi="Cambria" w:cs="Arial"/>
          <w:bCs/>
          <w:sz w:val="22"/>
          <w:szCs w:val="22"/>
        </w:rPr>
        <w:t>PZP w zw. z art. 266 PZP</w:t>
      </w:r>
      <w:r w:rsidRPr="002E64B8">
        <w:rPr>
          <w:rFonts w:ascii="Cambria" w:hAnsi="Cambria" w:cs="Arial"/>
          <w:bCs/>
          <w:sz w:val="22"/>
          <w:szCs w:val="22"/>
        </w:rPr>
        <w:t xml:space="preserve"> w celu wykaza</w:t>
      </w:r>
      <w:r w:rsidR="00155E84">
        <w:rPr>
          <w:rFonts w:ascii="Cambria" w:hAnsi="Cambria" w:cs="Arial"/>
          <w:bCs/>
          <w:sz w:val="22"/>
          <w:szCs w:val="22"/>
        </w:rPr>
        <w:t>nia spełniania warunków udziału</w:t>
      </w:r>
      <w:r w:rsidR="00C42AEA">
        <w:rPr>
          <w:rFonts w:ascii="Cambria" w:hAnsi="Cambria" w:cs="Arial"/>
          <w:bCs/>
          <w:sz w:val="22"/>
          <w:szCs w:val="22"/>
        </w:rPr>
        <w:t xml:space="preserve"> </w:t>
      </w:r>
      <w:r w:rsidR="00155E84">
        <w:rPr>
          <w:rFonts w:ascii="Cambria" w:hAnsi="Cambria" w:cs="Arial"/>
          <w:bCs/>
          <w:sz w:val="22"/>
          <w:szCs w:val="22"/>
        </w:rPr>
        <w:t>w postępowaniu</w:t>
      </w:r>
      <w:r w:rsidRPr="002E64B8">
        <w:rPr>
          <w:rFonts w:ascii="Cambria" w:hAnsi="Cambria" w:cs="Arial"/>
          <w:bCs/>
          <w:sz w:val="22"/>
          <w:szCs w:val="22"/>
        </w:rPr>
        <w:t>:</w:t>
      </w:r>
      <w:r w:rsidR="00C42AEA">
        <w:rPr>
          <w:rFonts w:ascii="Cambria" w:hAnsi="Cambria" w:cs="Arial"/>
          <w:bCs/>
          <w:sz w:val="22"/>
          <w:szCs w:val="22"/>
        </w:rPr>
        <w:t xml:space="preserve"> 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14:paraId="63DAFEAC" w14:textId="77777777" w:rsidR="00B2506D" w:rsidRDefault="00B2506D" w:rsidP="0066402A">
      <w:pPr>
        <w:pStyle w:val="Akapitzlist"/>
        <w:numPr>
          <w:ilvl w:val="0"/>
          <w:numId w:val="5"/>
        </w:numPr>
        <w:spacing w:before="240" w:after="240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6368FCE0" w14:textId="77777777" w:rsidR="00B2506D" w:rsidRDefault="00B2506D" w:rsidP="00B2506D">
      <w:pPr>
        <w:pStyle w:val="Akapitzlist"/>
        <w:spacing w:before="240" w:after="240"/>
        <w:ind w:left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55E28C28" w14:textId="433FA37F" w:rsidR="00562A58" w:rsidRPr="00FA7EDD" w:rsidRDefault="00916821" w:rsidP="0066402A">
      <w:pPr>
        <w:pStyle w:val="Akapitzlist"/>
        <w:numPr>
          <w:ilvl w:val="0"/>
          <w:numId w:val="5"/>
        </w:numPr>
        <w:spacing w:before="240" w:after="240"/>
        <w:ind w:left="425" w:hanging="426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>Wszelką korespondencję w sprawie niniejszego postępowania należy kierować</w:t>
      </w:r>
      <w:r w:rsidR="00562A58" w:rsidRPr="00FA7EDD">
        <w:rPr>
          <w:rFonts w:ascii="Cambria" w:hAnsi="Cambria" w:cs="Arial"/>
          <w:bCs/>
          <w:sz w:val="22"/>
          <w:szCs w:val="22"/>
        </w:rPr>
        <w:t xml:space="preserve"> na:</w:t>
      </w:r>
    </w:p>
    <w:p w14:paraId="6F27AEAC" w14:textId="77777777" w:rsidR="00007BC4" w:rsidRPr="00B56EDD" w:rsidRDefault="00916821" w:rsidP="00C20FCD">
      <w:pPr>
        <w:spacing w:before="240" w:after="240"/>
        <w:ind w:left="425"/>
        <w:rPr>
          <w:rFonts w:ascii="Cambria" w:hAnsi="Cambria" w:cs="Arial"/>
          <w:bCs/>
          <w:sz w:val="22"/>
          <w:szCs w:val="22"/>
        </w:rPr>
      </w:pPr>
      <w:r w:rsidRPr="00B56EDD"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  <w:r w:rsidR="00143C2E" w:rsidRPr="00B56EDD">
        <w:rPr>
          <w:rFonts w:ascii="Cambria" w:hAnsi="Cambria" w:cs="Arial"/>
          <w:bCs/>
          <w:sz w:val="22"/>
          <w:szCs w:val="22"/>
        </w:rPr>
        <w:t xml:space="preserve"> </w:t>
      </w:r>
      <w:r w:rsidR="006616A6" w:rsidRPr="00B56EDD">
        <w:rPr>
          <w:rFonts w:ascii="Cambria" w:hAnsi="Cambria" w:cs="Arial"/>
          <w:bCs/>
          <w:sz w:val="22"/>
          <w:szCs w:val="22"/>
        </w:rPr>
        <w:tab/>
      </w:r>
    </w:p>
    <w:p w14:paraId="18381FA8" w14:textId="608AAFC6" w:rsidR="0087283D" w:rsidRDefault="0087283D" w:rsidP="0066402A">
      <w:pPr>
        <w:pStyle w:val="Akapitzlist"/>
        <w:numPr>
          <w:ilvl w:val="0"/>
          <w:numId w:val="5"/>
        </w:numPr>
        <w:suppressAutoHyphens w:val="0"/>
        <w:spacing w:before="240" w:after="240"/>
        <w:ind w:left="425" w:hanging="425"/>
        <w:contextualSpacing w:val="0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 xml:space="preserve">Wykonawca </w:t>
      </w:r>
      <w:r w:rsidRPr="0087283D">
        <w:rPr>
          <w:rFonts w:ascii="Cambria" w:hAnsi="Cambria" w:cs="Tahoma"/>
          <w:b/>
          <w:sz w:val="22"/>
          <w:szCs w:val="22"/>
          <w:lang w:eastAsia="pl-PL"/>
        </w:rPr>
        <w:t>zobowiązuje się/nie zobowiązuje się*</w:t>
      </w:r>
      <w:r>
        <w:rPr>
          <w:rFonts w:ascii="Cambria" w:hAnsi="Cambria" w:cs="Tahoma"/>
          <w:sz w:val="22"/>
          <w:szCs w:val="22"/>
          <w:lang w:eastAsia="pl-PL"/>
        </w:rPr>
        <w:t xml:space="preserve"> do samodzielnej realizacji kluczowych elementów (części) zamówienia określonych dla niniejszej części przez Zamawiającego w specyfikacji warunków zamówienia („Obowiązek Samodzielnej Realizacji”) – zgodnie ze wzorem umowy stanowiącym załącznik nr 8 do SWZ.</w:t>
      </w:r>
    </w:p>
    <w:p w14:paraId="26A4FCAD" w14:textId="0B894325" w:rsidR="00A86087" w:rsidRPr="00384A95" w:rsidRDefault="00A86087" w:rsidP="00384A95">
      <w:pPr>
        <w:spacing w:before="120"/>
        <w:ind w:firstLine="425"/>
        <w:rPr>
          <w:rFonts w:ascii="Cambria" w:hAnsi="Cambria" w:cs="Tahoma"/>
          <w:i/>
          <w:sz w:val="22"/>
          <w:szCs w:val="22"/>
          <w:lang w:eastAsia="pl-PL"/>
        </w:rPr>
      </w:pPr>
      <w:r w:rsidRPr="00A86087">
        <w:rPr>
          <w:rFonts w:ascii="Cambria" w:hAnsi="Cambria" w:cs="Arial"/>
          <w:bCs/>
          <w:i/>
          <w:sz w:val="22"/>
          <w:szCs w:val="22"/>
        </w:rPr>
        <w:t xml:space="preserve">* - niepotrzebne skreślić </w:t>
      </w:r>
      <w:r w:rsidR="00384A95">
        <w:rPr>
          <w:rFonts w:ascii="Cambria" w:hAnsi="Cambria" w:cs="Arial"/>
          <w:bCs/>
          <w:i/>
          <w:sz w:val="22"/>
          <w:szCs w:val="22"/>
        </w:rPr>
        <w:t>(jedno)</w:t>
      </w:r>
    </w:p>
    <w:p w14:paraId="6064FC03" w14:textId="75789630" w:rsidR="006616A6" w:rsidRPr="00FA7EDD" w:rsidRDefault="005F4C12" w:rsidP="0066402A">
      <w:pPr>
        <w:pStyle w:val="Akapitzlist"/>
        <w:numPr>
          <w:ilvl w:val="0"/>
          <w:numId w:val="5"/>
        </w:numPr>
        <w:suppressAutoHyphens w:val="0"/>
        <w:spacing w:before="240" w:after="240"/>
        <w:ind w:left="425" w:hanging="425"/>
        <w:contextualSpacing w:val="0"/>
        <w:jc w:val="both"/>
        <w:rPr>
          <w:rFonts w:ascii="Cambria" w:hAnsi="Cambria" w:cs="Tahoma"/>
          <w:sz w:val="22"/>
          <w:szCs w:val="22"/>
          <w:lang w:eastAsia="pl-PL"/>
        </w:rPr>
      </w:pPr>
      <w:r w:rsidRPr="00FA7EDD">
        <w:rPr>
          <w:rFonts w:ascii="Cambria" w:hAnsi="Cambria" w:cs="Tahoma"/>
          <w:sz w:val="22"/>
          <w:szCs w:val="22"/>
          <w:lang w:eastAsia="pl-PL"/>
        </w:rPr>
        <w:lastRenderedPageBreak/>
        <w:t>Oświadczamy</w:t>
      </w:r>
      <w:r w:rsidR="006616A6" w:rsidRPr="00FA7EDD">
        <w:rPr>
          <w:rFonts w:ascii="Cambria" w:hAnsi="Cambria" w:cs="Tahoma"/>
          <w:sz w:val="22"/>
          <w:szCs w:val="22"/>
          <w:lang w:eastAsia="pl-PL"/>
        </w:rPr>
        <w:t>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</w:t>
      </w:r>
      <w:r w:rsidR="002E64B8" w:rsidRPr="00FA7EDD">
        <w:rPr>
          <w:rFonts w:ascii="Cambria" w:hAnsi="Cambria" w:cs="Tahoma"/>
          <w:sz w:val="22"/>
          <w:szCs w:val="22"/>
          <w:lang w:eastAsia="pl-PL"/>
        </w:rPr>
        <w:t xml:space="preserve"> r. nr</w:t>
      </w:r>
      <w:r w:rsidR="006616A6" w:rsidRPr="00FA7EDD">
        <w:rPr>
          <w:rFonts w:ascii="Cambria" w:hAnsi="Cambria" w:cs="Tahoma"/>
          <w:sz w:val="22"/>
          <w:szCs w:val="22"/>
          <w:lang w:eastAsia="pl-PL"/>
        </w:rPr>
        <w:t>.</w:t>
      </w:r>
      <w:r w:rsidR="002E64B8" w:rsidRPr="00FA7EDD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6616A6" w:rsidRPr="00FA7EDD">
        <w:rPr>
          <w:rFonts w:ascii="Cambria" w:hAnsi="Cambria" w:cs="Tahoma"/>
          <w:sz w:val="22"/>
          <w:szCs w:val="22"/>
          <w:lang w:eastAsia="pl-PL"/>
        </w:rPr>
        <w:t>119</w:t>
      </w:r>
      <w:r w:rsidR="002E64B8" w:rsidRPr="00FA7EDD">
        <w:rPr>
          <w:rFonts w:ascii="Cambria" w:hAnsi="Cambria" w:cs="Tahoma"/>
          <w:sz w:val="22"/>
          <w:szCs w:val="22"/>
          <w:lang w:eastAsia="pl-PL"/>
        </w:rPr>
        <w:t xml:space="preserve"> s</w:t>
      </w:r>
      <w:r w:rsidR="006616A6" w:rsidRPr="00FA7EDD">
        <w:rPr>
          <w:rFonts w:ascii="Cambria" w:hAnsi="Cambria" w:cs="Tahoma"/>
          <w:sz w:val="22"/>
          <w:szCs w:val="22"/>
          <w:lang w:eastAsia="pl-PL"/>
        </w:rPr>
        <w:t>.</w:t>
      </w:r>
      <w:r w:rsidR="002E64B8" w:rsidRPr="00FA7EDD">
        <w:rPr>
          <w:rFonts w:ascii="Cambria" w:hAnsi="Cambria" w:cs="Tahoma"/>
          <w:sz w:val="22"/>
          <w:szCs w:val="22"/>
          <w:lang w:eastAsia="pl-PL"/>
        </w:rPr>
        <w:t xml:space="preserve"> 1</w:t>
      </w:r>
      <w:r w:rsidR="00445412" w:rsidRPr="00FA7EDD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6616A6" w:rsidRPr="00FA7EDD">
        <w:rPr>
          <w:rFonts w:ascii="Cambria" w:hAnsi="Cambria" w:cs="Tahoma"/>
          <w:sz w:val="22"/>
          <w:szCs w:val="22"/>
          <w:lang w:eastAsia="pl-PL"/>
        </w:rPr>
        <w:t>– „RODO”).</w:t>
      </w:r>
      <w:r w:rsidR="00FC3462" w:rsidRPr="00FA7EDD">
        <w:rPr>
          <w:rFonts w:ascii="Cambria" w:hAnsi="Cambria" w:cs="Tahoma"/>
          <w:sz w:val="22"/>
          <w:szCs w:val="22"/>
          <w:lang w:eastAsia="pl-PL"/>
        </w:rPr>
        <w:t xml:space="preserve"> </w:t>
      </w:r>
    </w:p>
    <w:p w14:paraId="1D24DEED" w14:textId="6EDA0D06" w:rsidR="00E314EE" w:rsidRDefault="006616A6" w:rsidP="0066402A">
      <w:pPr>
        <w:pStyle w:val="Akapitzlist"/>
        <w:numPr>
          <w:ilvl w:val="0"/>
          <w:numId w:val="5"/>
        </w:numPr>
        <w:suppressAutoHyphens w:val="0"/>
        <w:spacing w:before="240" w:after="240"/>
        <w:ind w:left="425" w:hanging="425"/>
        <w:contextualSpacing w:val="0"/>
        <w:jc w:val="both"/>
        <w:rPr>
          <w:rFonts w:ascii="Cambria" w:hAnsi="Cambria" w:cs="Tahoma"/>
          <w:sz w:val="22"/>
          <w:szCs w:val="22"/>
          <w:lang w:eastAsia="pl-PL"/>
        </w:rPr>
      </w:pPr>
      <w:r w:rsidRPr="00FA7EDD">
        <w:rPr>
          <w:rFonts w:ascii="Cambria" w:hAnsi="Cambria" w:cs="Tahoma"/>
          <w:sz w:val="22"/>
          <w:szCs w:val="22"/>
          <w:lang w:eastAsia="pl-PL"/>
        </w:rPr>
        <w:t xml:space="preserve">Oświadczamy, że wypełniliśmy obowiązki informacyjne przewidziane w art. 13 lub art. 14 </w:t>
      </w:r>
      <w:r w:rsidR="005F4C12" w:rsidRPr="00FA7EDD">
        <w:rPr>
          <w:rFonts w:ascii="Cambria" w:hAnsi="Cambria" w:cs="Tahoma"/>
          <w:sz w:val="22"/>
          <w:szCs w:val="22"/>
          <w:lang w:eastAsia="pl-PL"/>
        </w:rPr>
        <w:t xml:space="preserve">RODO </w:t>
      </w:r>
      <w:r w:rsidRPr="00FA7EDD">
        <w:rPr>
          <w:rFonts w:ascii="Cambria" w:hAnsi="Cambria" w:cs="Tahoma"/>
          <w:sz w:val="22"/>
          <w:szCs w:val="22"/>
          <w:lang w:eastAsia="pl-PL"/>
        </w:rPr>
        <w:t>wobec osób fizycznych, od których dane osobowe bezpośrednio lub pośrednio pozyskaliśmy w celu ubiegania się o udzielenie zamówienia publicz</w:t>
      </w:r>
      <w:r w:rsidR="00FC3462" w:rsidRPr="00FA7EDD">
        <w:rPr>
          <w:rFonts w:ascii="Cambria" w:hAnsi="Cambria" w:cs="Tahoma"/>
          <w:sz w:val="22"/>
          <w:szCs w:val="22"/>
          <w:lang w:eastAsia="pl-PL"/>
        </w:rPr>
        <w:t>nego w niniejszym postępowaniu.</w:t>
      </w:r>
    </w:p>
    <w:p w14:paraId="550C5C36" w14:textId="77777777" w:rsidR="00B27F60" w:rsidRDefault="00B27F60" w:rsidP="0066402A">
      <w:pPr>
        <w:pStyle w:val="Akapitzlist"/>
        <w:numPr>
          <w:ilvl w:val="0"/>
          <w:numId w:val="5"/>
        </w:numPr>
        <w:spacing w:before="240"/>
        <w:ind w:left="425" w:hanging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Oświadczamy, że jesteśmy:</w:t>
      </w:r>
    </w:p>
    <w:p w14:paraId="563A6612" w14:textId="77777777" w:rsidR="00B27F60" w:rsidRPr="00C20FCD" w:rsidRDefault="00B27F60" w:rsidP="00B27F60">
      <w:pPr>
        <w:ind w:left="284" w:firstLine="142"/>
        <w:jc w:val="both"/>
        <w:rPr>
          <w:rFonts w:ascii="Cambria" w:hAnsi="Cambria" w:cs="Tahoma"/>
          <w:sz w:val="22"/>
          <w:szCs w:val="22"/>
          <w:lang w:eastAsia="pl-PL"/>
        </w:rPr>
      </w:pPr>
      <w:r w:rsidRPr="00C20FCD">
        <w:rPr>
          <w:rFonts w:ascii="Cambria" w:hAnsi="Cambria" w:cs="Tahoma"/>
          <w:sz w:val="22"/>
          <w:szCs w:val="22"/>
          <w:lang w:eastAsia="pl-PL"/>
        </w:rPr>
        <w:sym w:font="Symbol" w:char="F082"/>
      </w:r>
      <w:r w:rsidRPr="00C20FCD">
        <w:rPr>
          <w:rFonts w:ascii="Cambria" w:hAnsi="Cambria" w:cs="Tahoma"/>
          <w:sz w:val="22"/>
          <w:szCs w:val="22"/>
          <w:lang w:eastAsia="pl-PL"/>
        </w:rPr>
        <w:t xml:space="preserve"> mikroprzedsiębiorstwem*</w:t>
      </w:r>
    </w:p>
    <w:p w14:paraId="196AB44E" w14:textId="77777777" w:rsidR="00B27F60" w:rsidRPr="00C20FCD" w:rsidRDefault="00B27F60" w:rsidP="00B27F60">
      <w:pPr>
        <w:ind w:left="284" w:firstLine="142"/>
        <w:jc w:val="both"/>
        <w:rPr>
          <w:rFonts w:ascii="Cambria" w:hAnsi="Cambria" w:cs="Tahoma"/>
          <w:sz w:val="22"/>
          <w:szCs w:val="22"/>
          <w:lang w:eastAsia="pl-PL"/>
        </w:rPr>
      </w:pPr>
      <w:r w:rsidRPr="00C20FCD">
        <w:rPr>
          <w:rFonts w:ascii="Cambria" w:hAnsi="Cambria" w:cs="Tahoma"/>
          <w:sz w:val="22"/>
          <w:szCs w:val="22"/>
          <w:lang w:eastAsia="pl-PL"/>
        </w:rPr>
        <w:sym w:font="Symbol" w:char="F082"/>
      </w:r>
      <w:r w:rsidRPr="00C20FCD">
        <w:rPr>
          <w:rFonts w:ascii="Cambria" w:hAnsi="Cambria" w:cs="Tahoma"/>
          <w:sz w:val="22"/>
          <w:szCs w:val="22"/>
          <w:lang w:eastAsia="pl-PL"/>
        </w:rPr>
        <w:t xml:space="preserve"> małym przedsiębiorstwem*</w:t>
      </w:r>
    </w:p>
    <w:p w14:paraId="2D93E02A" w14:textId="77777777" w:rsidR="00B27F60" w:rsidRPr="00C20FCD" w:rsidRDefault="00B27F60" w:rsidP="00B27F60">
      <w:pPr>
        <w:ind w:left="284" w:firstLine="142"/>
        <w:jc w:val="both"/>
        <w:rPr>
          <w:rFonts w:ascii="Cambria" w:hAnsi="Cambria" w:cs="Tahoma"/>
          <w:sz w:val="22"/>
          <w:szCs w:val="22"/>
          <w:lang w:eastAsia="pl-PL"/>
        </w:rPr>
      </w:pPr>
      <w:r w:rsidRPr="00C20FCD">
        <w:rPr>
          <w:rFonts w:ascii="Cambria" w:hAnsi="Cambria" w:cs="Tahoma"/>
          <w:sz w:val="22"/>
          <w:szCs w:val="22"/>
          <w:lang w:eastAsia="pl-PL"/>
        </w:rPr>
        <w:sym w:font="Symbol" w:char="F082"/>
      </w:r>
      <w:r w:rsidRPr="00C20FCD">
        <w:rPr>
          <w:rFonts w:ascii="Cambria" w:hAnsi="Cambria" w:cs="Tahoma"/>
          <w:sz w:val="22"/>
          <w:szCs w:val="22"/>
          <w:lang w:eastAsia="pl-PL"/>
        </w:rPr>
        <w:t xml:space="preserve"> średnim przedsiębiorstwem*</w:t>
      </w:r>
    </w:p>
    <w:p w14:paraId="1D0B7E35" w14:textId="77777777" w:rsidR="00B27F60" w:rsidRPr="00C20FCD" w:rsidRDefault="00B27F60" w:rsidP="00B27F60">
      <w:pPr>
        <w:ind w:left="284" w:firstLine="142"/>
        <w:jc w:val="both"/>
        <w:rPr>
          <w:rFonts w:ascii="Cambria" w:hAnsi="Cambria" w:cs="Tahoma"/>
          <w:sz w:val="22"/>
          <w:szCs w:val="22"/>
          <w:lang w:eastAsia="pl-PL"/>
        </w:rPr>
      </w:pPr>
      <w:r w:rsidRPr="00C20FCD">
        <w:rPr>
          <w:rFonts w:ascii="Cambria" w:hAnsi="Cambria" w:cs="Tahoma"/>
          <w:sz w:val="22"/>
          <w:szCs w:val="22"/>
          <w:lang w:eastAsia="pl-PL"/>
        </w:rPr>
        <w:sym w:font="Symbol" w:char="F082"/>
      </w:r>
      <w:r w:rsidRPr="00C20FCD">
        <w:rPr>
          <w:rFonts w:ascii="Cambria" w:hAnsi="Cambria" w:cs="Tahoma"/>
          <w:sz w:val="22"/>
          <w:szCs w:val="22"/>
          <w:lang w:eastAsia="pl-PL"/>
        </w:rPr>
        <w:t xml:space="preserve"> prowadzę jednoosobową działalność gospodarczą*</w:t>
      </w:r>
    </w:p>
    <w:p w14:paraId="5CF56DA7" w14:textId="77777777" w:rsidR="00B27F60" w:rsidRPr="00C20FCD" w:rsidRDefault="00B27F60" w:rsidP="00B27F60">
      <w:pPr>
        <w:ind w:left="284" w:firstLine="142"/>
        <w:jc w:val="both"/>
        <w:rPr>
          <w:rFonts w:ascii="Cambria" w:hAnsi="Cambria" w:cs="Tahoma"/>
          <w:sz w:val="22"/>
          <w:szCs w:val="22"/>
          <w:lang w:eastAsia="pl-PL"/>
        </w:rPr>
      </w:pPr>
      <w:r w:rsidRPr="00C20FCD">
        <w:rPr>
          <w:rFonts w:ascii="Cambria" w:hAnsi="Cambria" w:cs="Tahoma"/>
          <w:sz w:val="22"/>
          <w:szCs w:val="22"/>
          <w:lang w:eastAsia="pl-PL"/>
        </w:rPr>
        <w:sym w:font="Symbol" w:char="F088"/>
      </w:r>
      <w:r w:rsidRPr="00C20FCD">
        <w:rPr>
          <w:rFonts w:ascii="Cambria" w:hAnsi="Cambria" w:cs="Tahoma"/>
          <w:sz w:val="22"/>
          <w:szCs w:val="22"/>
          <w:lang w:eastAsia="pl-PL"/>
        </w:rPr>
        <w:t xml:space="preserve"> nie prowadzę działalności gospodarczej* </w:t>
      </w:r>
    </w:p>
    <w:p w14:paraId="4E7C7490" w14:textId="77777777" w:rsidR="00B27F60" w:rsidRPr="00C20FCD" w:rsidRDefault="00B27F60" w:rsidP="00B27F60">
      <w:pPr>
        <w:ind w:left="284" w:firstLine="142"/>
        <w:jc w:val="both"/>
        <w:rPr>
          <w:rFonts w:ascii="Cambria" w:hAnsi="Cambria" w:cs="Tahoma"/>
          <w:sz w:val="22"/>
          <w:szCs w:val="22"/>
          <w:lang w:eastAsia="pl-PL"/>
        </w:rPr>
      </w:pPr>
      <w:r w:rsidRPr="00C20FCD">
        <w:rPr>
          <w:rFonts w:ascii="Cambria" w:hAnsi="Cambria" w:cs="Tahoma"/>
          <w:sz w:val="22"/>
          <w:szCs w:val="22"/>
          <w:lang w:eastAsia="pl-PL"/>
        </w:rPr>
        <w:sym w:font="Symbol" w:char="F088"/>
      </w:r>
      <w:r w:rsidRPr="00C20FCD">
        <w:rPr>
          <w:rFonts w:ascii="Cambria" w:hAnsi="Cambria" w:cs="Tahoma"/>
          <w:sz w:val="22"/>
          <w:szCs w:val="22"/>
          <w:lang w:eastAsia="pl-PL"/>
        </w:rPr>
        <w:t xml:space="preserve"> dużym przedsiębiorstwem*</w:t>
      </w:r>
    </w:p>
    <w:p w14:paraId="17908A70" w14:textId="6BEA1AA8" w:rsidR="00B27F60" w:rsidRDefault="00B27F60" w:rsidP="00B27F60">
      <w:pPr>
        <w:ind w:firstLine="142"/>
        <w:jc w:val="both"/>
        <w:rPr>
          <w:rFonts w:ascii="Cambria" w:hAnsi="Cambria" w:cs="Tahoma"/>
          <w:i/>
          <w:sz w:val="22"/>
          <w:szCs w:val="22"/>
          <w:lang w:eastAsia="pl-PL"/>
        </w:rPr>
      </w:pPr>
      <w:r w:rsidRPr="00C20FCD">
        <w:rPr>
          <w:rFonts w:ascii="Cambria" w:hAnsi="Cambria" w:cs="Tahoma"/>
          <w:i/>
          <w:sz w:val="22"/>
          <w:szCs w:val="22"/>
          <w:lang w:eastAsia="pl-PL"/>
        </w:rPr>
        <w:t xml:space="preserve">     *zaznaczyć właściwe (jedno)</w:t>
      </w:r>
    </w:p>
    <w:p w14:paraId="1F1BA12A" w14:textId="77777777" w:rsidR="00B27F60" w:rsidRPr="00C20FCD" w:rsidRDefault="00B27F60" w:rsidP="00B27F60">
      <w:pPr>
        <w:jc w:val="both"/>
        <w:rPr>
          <w:rFonts w:ascii="Cambria" w:hAnsi="Cambria" w:cs="Tahoma"/>
          <w:i/>
          <w:sz w:val="22"/>
          <w:szCs w:val="22"/>
          <w:lang w:eastAsia="pl-PL"/>
        </w:rPr>
      </w:pPr>
    </w:p>
    <w:p w14:paraId="02027DC3" w14:textId="77777777" w:rsidR="00B27F60" w:rsidRPr="00C20FCD" w:rsidRDefault="00B27F60" w:rsidP="00B27F60">
      <w:pPr>
        <w:ind w:left="360"/>
        <w:jc w:val="both"/>
        <w:rPr>
          <w:rFonts w:ascii="Cambria" w:hAnsi="Cambria" w:cs="Tahoma"/>
          <w:b/>
          <w:sz w:val="22"/>
          <w:szCs w:val="22"/>
          <w:lang w:eastAsia="pl-PL"/>
        </w:rPr>
      </w:pPr>
      <w:r w:rsidRPr="00C20FCD">
        <w:rPr>
          <w:rFonts w:ascii="Cambria" w:hAnsi="Cambria" w:cs="Tahoma"/>
          <w:b/>
          <w:sz w:val="22"/>
          <w:szCs w:val="22"/>
          <w:u w:val="single"/>
          <w:lang w:eastAsia="pl-PL"/>
        </w:rPr>
        <w:t>UWAGA:</w:t>
      </w:r>
      <w:r w:rsidRPr="00C20FCD">
        <w:rPr>
          <w:rFonts w:ascii="Cambria" w:hAnsi="Cambria" w:cs="Tahoma"/>
          <w:b/>
          <w:sz w:val="22"/>
          <w:szCs w:val="22"/>
          <w:lang w:eastAsia="pl-PL"/>
        </w:rPr>
        <w:t xml:space="preserve"> </w:t>
      </w:r>
    </w:p>
    <w:p w14:paraId="349F497A" w14:textId="77777777" w:rsidR="00B27F60" w:rsidRPr="00C20FCD" w:rsidRDefault="00B27F60" w:rsidP="00B27F60">
      <w:pPr>
        <w:tabs>
          <w:tab w:val="num" w:pos="540"/>
        </w:tabs>
        <w:jc w:val="both"/>
        <w:rPr>
          <w:rFonts w:ascii="Cambria" w:hAnsi="Cambria" w:cs="Tahoma"/>
          <w:i/>
          <w:sz w:val="22"/>
          <w:szCs w:val="22"/>
          <w:lang w:eastAsia="pl-PL"/>
        </w:rPr>
      </w:pPr>
      <w:r w:rsidRPr="00C20FCD">
        <w:rPr>
          <w:rFonts w:ascii="Cambria" w:hAnsi="Cambria" w:cs="Tahoma"/>
          <w:i/>
          <w:sz w:val="22"/>
          <w:szCs w:val="22"/>
          <w:lang w:eastAsia="pl-PL"/>
        </w:rPr>
        <w:t xml:space="preserve">      Przez: </w:t>
      </w:r>
    </w:p>
    <w:p w14:paraId="5DD2AA88" w14:textId="77777777" w:rsidR="00B27F60" w:rsidRPr="00C20FCD" w:rsidRDefault="00B27F60" w:rsidP="0066402A">
      <w:pPr>
        <w:numPr>
          <w:ilvl w:val="0"/>
          <w:numId w:val="6"/>
        </w:numPr>
        <w:suppressAutoHyphens w:val="0"/>
        <w:spacing w:after="120"/>
        <w:ind w:left="782" w:hanging="357"/>
        <w:jc w:val="both"/>
        <w:rPr>
          <w:rFonts w:ascii="Cambria" w:hAnsi="Cambria" w:cs="Tahoma"/>
          <w:i/>
          <w:sz w:val="22"/>
          <w:szCs w:val="22"/>
          <w:lang w:eastAsia="pl-PL"/>
        </w:rPr>
      </w:pPr>
      <w:r w:rsidRPr="00C20FCD">
        <w:rPr>
          <w:rFonts w:ascii="Cambria" w:hAnsi="Cambria" w:cs="Tahoma"/>
          <w:i/>
          <w:sz w:val="22"/>
          <w:szCs w:val="22"/>
          <w:lang w:eastAsia="pl-PL"/>
        </w:rPr>
        <w:t>mikroprzedsiębiorcę - należy rozumieć przedsiębiorcę, który w co najmniej jednym roku z dwóch ostatnich lat obrotowych zatrudniał średniorocznie mniej niż 10 pracowników oraz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euro,</w:t>
      </w:r>
    </w:p>
    <w:p w14:paraId="75E512BF" w14:textId="77777777" w:rsidR="00B27F60" w:rsidRPr="00C20FCD" w:rsidRDefault="00B27F60" w:rsidP="0066402A">
      <w:pPr>
        <w:numPr>
          <w:ilvl w:val="0"/>
          <w:numId w:val="6"/>
        </w:numPr>
        <w:suppressAutoHyphens w:val="0"/>
        <w:spacing w:after="120"/>
        <w:ind w:left="782" w:hanging="357"/>
        <w:jc w:val="both"/>
        <w:rPr>
          <w:rFonts w:ascii="Cambria" w:hAnsi="Cambria" w:cs="Tahoma"/>
          <w:i/>
          <w:sz w:val="22"/>
          <w:szCs w:val="22"/>
          <w:lang w:eastAsia="pl-PL"/>
        </w:rPr>
      </w:pPr>
      <w:r w:rsidRPr="00C20FCD">
        <w:rPr>
          <w:rFonts w:ascii="Cambria" w:hAnsi="Cambria" w:cs="Tahoma"/>
          <w:i/>
          <w:sz w:val="22"/>
          <w:szCs w:val="22"/>
          <w:lang w:eastAsia="pl-PL"/>
        </w:rPr>
        <w:t>małego przedsiębiorcę – należy rozumieć przedsiębiorcę, który w co najmniej jednym roku z dwóch ostatnich lat obrotowych zatrudniał średniorocznie mniej niż 50 pracowników oraz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i który nie jest mikroprzedsiębiorcą,</w:t>
      </w:r>
    </w:p>
    <w:p w14:paraId="21525DF7" w14:textId="5BF95BC7" w:rsidR="00B27F60" w:rsidRPr="00B27F60" w:rsidRDefault="00B27F60" w:rsidP="0066402A">
      <w:pPr>
        <w:numPr>
          <w:ilvl w:val="0"/>
          <w:numId w:val="6"/>
        </w:numPr>
        <w:suppressAutoHyphens w:val="0"/>
        <w:jc w:val="both"/>
        <w:rPr>
          <w:rFonts w:ascii="Cambria" w:hAnsi="Cambria" w:cs="Tahoma"/>
          <w:i/>
          <w:sz w:val="22"/>
          <w:szCs w:val="22"/>
          <w:lang w:eastAsia="pl-PL"/>
        </w:rPr>
      </w:pPr>
      <w:r w:rsidRPr="00C20FCD">
        <w:rPr>
          <w:rFonts w:ascii="Cambria" w:hAnsi="Cambria" w:cs="Tahoma"/>
          <w:i/>
          <w:sz w:val="22"/>
          <w:szCs w:val="22"/>
          <w:lang w:eastAsia="pl-PL"/>
        </w:rPr>
        <w:t xml:space="preserve">średniego przedsiębiorcę – należy rozumieć przedsiębiorcę, który w co najmniej jednym roku z dwóch ostatnich lat obrotowych zatrudniał średniorocznie mniej niż 250 pracowników oraz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 i nie jest ani mikroprzedsiębiorcą ani małym przedsiębiorcą. </w:t>
      </w:r>
    </w:p>
    <w:p w14:paraId="2A88E9CA" w14:textId="27BE2CE8" w:rsidR="00916821" w:rsidRPr="00FA7EDD" w:rsidRDefault="00916821" w:rsidP="0066402A">
      <w:pPr>
        <w:pStyle w:val="Akapitzlist"/>
        <w:numPr>
          <w:ilvl w:val="0"/>
          <w:numId w:val="5"/>
        </w:numPr>
        <w:spacing w:before="240" w:after="240"/>
        <w:ind w:left="425" w:hanging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>Załącznikami do niniejszej oferty są:</w:t>
      </w:r>
    </w:p>
    <w:p w14:paraId="617DACFE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D627879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5B47886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678079DB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6CD74C8" w14:textId="77777777" w:rsidR="00916821" w:rsidRDefault="00916821" w:rsidP="00FC3462">
      <w:pPr>
        <w:spacing w:before="240" w:after="24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5376EC" w14:textId="4CC5ACF8" w:rsidR="003D6C5A" w:rsidRDefault="00E03C24" w:rsidP="0005672C">
      <w:pPr>
        <w:spacing w:before="240" w:after="240"/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  <w:bookmarkStart w:id="1" w:name="_Hlk43743063"/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 </w:t>
      </w:r>
      <w:r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>
        <w:rPr>
          <w:rFonts w:ascii="Cambria" w:hAnsi="Cambria" w:cs="Arial"/>
          <w:bCs/>
          <w:sz w:val="22"/>
          <w:szCs w:val="22"/>
        </w:rPr>
        <w:t>(podpis)</w:t>
      </w:r>
    </w:p>
    <w:p w14:paraId="6D7E3EE7" w14:textId="77777777" w:rsidR="007C6265" w:rsidRDefault="007C6265" w:rsidP="007C222A">
      <w:pPr>
        <w:rPr>
          <w:rFonts w:ascii="Cambria" w:hAnsi="Cambria" w:cs="Arial"/>
          <w:bCs/>
          <w:i/>
          <w:sz w:val="22"/>
          <w:szCs w:val="22"/>
        </w:rPr>
      </w:pPr>
    </w:p>
    <w:p w14:paraId="1F402433" w14:textId="77777777" w:rsidR="007C6265" w:rsidRDefault="007C6265" w:rsidP="007C222A">
      <w:pPr>
        <w:rPr>
          <w:rFonts w:ascii="Cambria" w:hAnsi="Cambria" w:cs="Arial"/>
          <w:bCs/>
          <w:i/>
          <w:sz w:val="22"/>
          <w:szCs w:val="22"/>
        </w:rPr>
      </w:pPr>
    </w:p>
    <w:p w14:paraId="7AB96ACD" w14:textId="77777777" w:rsidR="007C6265" w:rsidRDefault="007C6265" w:rsidP="007C222A">
      <w:pPr>
        <w:rPr>
          <w:rFonts w:ascii="Cambria" w:hAnsi="Cambria" w:cs="Arial"/>
          <w:bCs/>
          <w:i/>
          <w:sz w:val="22"/>
          <w:szCs w:val="22"/>
        </w:rPr>
      </w:pPr>
    </w:p>
    <w:p w14:paraId="3643361B" w14:textId="77777777" w:rsidR="007C6265" w:rsidRDefault="007C6265" w:rsidP="007C222A">
      <w:pPr>
        <w:rPr>
          <w:rFonts w:ascii="Cambria" w:hAnsi="Cambria" w:cs="Arial"/>
          <w:bCs/>
          <w:i/>
          <w:sz w:val="22"/>
          <w:szCs w:val="22"/>
        </w:rPr>
      </w:pPr>
    </w:p>
    <w:p w14:paraId="4DA5C2B8" w14:textId="4901C811" w:rsidR="00916DF7" w:rsidRPr="003144B1" w:rsidRDefault="00916DF7" w:rsidP="00916DF7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bookmarkEnd w:id="1"/>
      <w:bookmarkEnd w:id="2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elektronicznym)</w:t>
      </w:r>
      <w:r w:rsidR="00C73316">
        <w:rPr>
          <w:rFonts w:ascii="Cambria" w:hAnsi="Cambria" w:cs="Arial"/>
          <w:bCs/>
          <w:i/>
          <w:sz w:val="22"/>
          <w:szCs w:val="22"/>
        </w:rPr>
        <w:t xml:space="preserve"> lub w postaci elektronicznej opatrzonej podpisem osobistym lub podpisem zaufanym</w:t>
      </w:r>
    </w:p>
    <w:bookmarkEnd w:id="3"/>
    <w:p w14:paraId="43038E52" w14:textId="7D01F64C" w:rsidR="002B4E7F" w:rsidRPr="002E64B8" w:rsidRDefault="002B4E7F" w:rsidP="00FC3462">
      <w:pPr>
        <w:spacing w:before="240" w:after="240"/>
        <w:rPr>
          <w:rFonts w:ascii="Cambria" w:hAnsi="Cambria" w:cs="Arial"/>
          <w:bCs/>
          <w:sz w:val="22"/>
          <w:szCs w:val="22"/>
        </w:rPr>
      </w:pPr>
    </w:p>
    <w:sectPr w:rsidR="002B4E7F" w:rsidRPr="002E64B8" w:rsidSect="00445412">
      <w:footerReference w:type="default" r:id="rId8"/>
      <w:footerReference w:type="first" r:id="rId9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8CEA17" w14:textId="77777777" w:rsidR="00190A6E" w:rsidRDefault="00190A6E">
      <w:r>
        <w:separator/>
      </w:r>
    </w:p>
  </w:endnote>
  <w:endnote w:type="continuationSeparator" w:id="0">
    <w:p w14:paraId="700AA6C1" w14:textId="77777777" w:rsidR="00190A6E" w:rsidRDefault="00190A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8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FA4DA2" w14:textId="77777777" w:rsidR="00B47757" w:rsidRDefault="00B47757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C812382" w14:textId="77777777" w:rsidR="00992B9E" w:rsidRPr="00992B9E" w:rsidRDefault="00992B9E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992B9E">
      <w:rPr>
        <w:rFonts w:ascii="Cambria" w:hAnsi="Cambria"/>
      </w:rPr>
      <w:fldChar w:fldCharType="begin"/>
    </w:r>
    <w:r w:rsidRPr="00992B9E">
      <w:rPr>
        <w:rFonts w:ascii="Cambria" w:hAnsi="Cambria"/>
      </w:rPr>
      <w:instrText>PAGE   \* MERGEFORMAT</w:instrText>
    </w:r>
    <w:r w:rsidRPr="00992B9E">
      <w:rPr>
        <w:rFonts w:ascii="Cambria" w:hAnsi="Cambria"/>
      </w:rPr>
      <w:fldChar w:fldCharType="separate"/>
    </w:r>
    <w:r w:rsidR="006335E4">
      <w:rPr>
        <w:rFonts w:ascii="Cambria" w:hAnsi="Cambria"/>
        <w:noProof/>
      </w:rPr>
      <w:t>2</w:t>
    </w:r>
    <w:r w:rsidRPr="00992B9E">
      <w:rPr>
        <w:rFonts w:ascii="Cambria" w:hAnsi="Cambria"/>
      </w:rPr>
      <w:fldChar w:fldCharType="end"/>
    </w:r>
    <w:r w:rsidRPr="00992B9E">
      <w:rPr>
        <w:rFonts w:ascii="Cambria" w:hAnsi="Cambria"/>
      </w:rPr>
      <w:t xml:space="preserve"> | </w:t>
    </w:r>
    <w:r w:rsidRPr="00992B9E">
      <w:rPr>
        <w:rFonts w:ascii="Cambria" w:hAnsi="Cambria"/>
        <w:color w:val="7F7F7F"/>
        <w:spacing w:val="60"/>
      </w:rPr>
      <w:t>Strona</w:t>
    </w:r>
  </w:p>
  <w:p w14:paraId="713BFC07" w14:textId="77777777" w:rsidR="00992B9E" w:rsidRPr="00992B9E" w:rsidRDefault="00992B9E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B50E9F" w14:textId="77777777" w:rsidR="002E2FC1" w:rsidRDefault="002E2FC1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1FEB48A" w14:textId="77777777" w:rsidR="00C469FC" w:rsidRPr="00C469FC" w:rsidRDefault="00C469FC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C469FC">
      <w:rPr>
        <w:rFonts w:ascii="Cambria" w:hAnsi="Cambria"/>
      </w:rPr>
      <w:fldChar w:fldCharType="begin"/>
    </w:r>
    <w:r w:rsidRPr="00C469FC">
      <w:rPr>
        <w:rFonts w:ascii="Cambria" w:hAnsi="Cambria"/>
      </w:rPr>
      <w:instrText>PAGE   \* MERGEFORMAT</w:instrText>
    </w:r>
    <w:r w:rsidRPr="00C469FC">
      <w:rPr>
        <w:rFonts w:ascii="Cambria" w:hAnsi="Cambria"/>
      </w:rPr>
      <w:fldChar w:fldCharType="separate"/>
    </w:r>
    <w:r w:rsidR="006335E4">
      <w:rPr>
        <w:rFonts w:ascii="Cambria" w:hAnsi="Cambria"/>
        <w:noProof/>
      </w:rPr>
      <w:t>1</w:t>
    </w:r>
    <w:r w:rsidRPr="00C469FC">
      <w:rPr>
        <w:rFonts w:ascii="Cambria" w:hAnsi="Cambria"/>
      </w:rPr>
      <w:fldChar w:fldCharType="end"/>
    </w:r>
    <w:r w:rsidRPr="00C469FC">
      <w:rPr>
        <w:rFonts w:ascii="Cambria" w:hAnsi="Cambria"/>
      </w:rPr>
      <w:t xml:space="preserve"> | </w:t>
    </w:r>
    <w:r w:rsidRPr="00C469FC">
      <w:rPr>
        <w:rFonts w:ascii="Cambria" w:hAnsi="Cambria"/>
        <w:color w:val="7F7F7F"/>
        <w:spacing w:val="60"/>
      </w:rPr>
      <w:t>Strona</w:t>
    </w:r>
  </w:p>
  <w:p w14:paraId="5360F69C" w14:textId="77777777" w:rsidR="002E2FC1" w:rsidRPr="00C469FC" w:rsidRDefault="002E2FC1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0BD45F" w14:textId="77777777" w:rsidR="00190A6E" w:rsidRDefault="00190A6E">
      <w:r>
        <w:separator/>
      </w:r>
    </w:p>
  </w:footnote>
  <w:footnote w:type="continuationSeparator" w:id="0">
    <w:p w14:paraId="4DB803BB" w14:textId="77777777" w:rsidR="00190A6E" w:rsidRDefault="00190A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A1A0E18"/>
    <w:multiLevelType w:val="hybridMultilevel"/>
    <w:tmpl w:val="27F0936A"/>
    <w:lvl w:ilvl="0" w:tplc="BADE7C6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5" w15:restartNumberingAfterBreak="0">
    <w:nsid w:val="4FCF10D1"/>
    <w:multiLevelType w:val="hybridMultilevel"/>
    <w:tmpl w:val="2BF840E0"/>
    <w:lvl w:ilvl="0" w:tplc="36CCAF86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7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7"/>
    <w:lvlOverride w:ilvl="0">
      <w:startOverride w:val="1"/>
    </w:lvlOverride>
  </w:num>
  <w:num w:numId="3">
    <w:abstractNumId w:val="36"/>
    <w:lvlOverride w:ilvl="0">
      <w:startOverride w:val="1"/>
    </w:lvlOverride>
  </w:num>
  <w:num w:numId="4">
    <w:abstractNumId w:val="34"/>
    <w:lvlOverride w:ilvl="0">
      <w:startOverride w:val="1"/>
    </w:lvlOverride>
  </w:num>
  <w:num w:numId="5">
    <w:abstractNumId w:val="35"/>
  </w:num>
  <w:num w:numId="6">
    <w:abstractNumId w:val="3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Formatting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1FAC"/>
    <w:rsid w:val="0000202C"/>
    <w:rsid w:val="000028A7"/>
    <w:rsid w:val="000047B5"/>
    <w:rsid w:val="000054CB"/>
    <w:rsid w:val="000059A3"/>
    <w:rsid w:val="000064F0"/>
    <w:rsid w:val="0000654F"/>
    <w:rsid w:val="00006F53"/>
    <w:rsid w:val="00007BC4"/>
    <w:rsid w:val="00011C75"/>
    <w:rsid w:val="0001289D"/>
    <w:rsid w:val="00013A57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672C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76FCF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6955"/>
    <w:rsid w:val="000A0C15"/>
    <w:rsid w:val="000A4391"/>
    <w:rsid w:val="000A53E5"/>
    <w:rsid w:val="000A61E6"/>
    <w:rsid w:val="000A6412"/>
    <w:rsid w:val="000A68E5"/>
    <w:rsid w:val="000B1038"/>
    <w:rsid w:val="000B17D4"/>
    <w:rsid w:val="000B285B"/>
    <w:rsid w:val="000B33D6"/>
    <w:rsid w:val="000B658C"/>
    <w:rsid w:val="000B6AD3"/>
    <w:rsid w:val="000B6F32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038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5179"/>
    <w:rsid w:val="000F7C46"/>
    <w:rsid w:val="000F7F11"/>
    <w:rsid w:val="001002DA"/>
    <w:rsid w:val="00102C61"/>
    <w:rsid w:val="00102E72"/>
    <w:rsid w:val="00102F78"/>
    <w:rsid w:val="00103989"/>
    <w:rsid w:val="00110A8E"/>
    <w:rsid w:val="00111524"/>
    <w:rsid w:val="00111526"/>
    <w:rsid w:val="00112579"/>
    <w:rsid w:val="00113A41"/>
    <w:rsid w:val="00115A3E"/>
    <w:rsid w:val="001163A3"/>
    <w:rsid w:val="00122CD6"/>
    <w:rsid w:val="0012412D"/>
    <w:rsid w:val="00125F58"/>
    <w:rsid w:val="00126835"/>
    <w:rsid w:val="00126CFA"/>
    <w:rsid w:val="00127FA0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2E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1D0F"/>
    <w:rsid w:val="0015245F"/>
    <w:rsid w:val="001543F5"/>
    <w:rsid w:val="001558DB"/>
    <w:rsid w:val="00155E84"/>
    <w:rsid w:val="00155FA6"/>
    <w:rsid w:val="00156D8D"/>
    <w:rsid w:val="00156EB0"/>
    <w:rsid w:val="001572A9"/>
    <w:rsid w:val="00161F09"/>
    <w:rsid w:val="001631EC"/>
    <w:rsid w:val="00163C32"/>
    <w:rsid w:val="00163FD9"/>
    <w:rsid w:val="001663C1"/>
    <w:rsid w:val="00166D5C"/>
    <w:rsid w:val="00174B86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0A6E"/>
    <w:rsid w:val="00193DD8"/>
    <w:rsid w:val="0019446E"/>
    <w:rsid w:val="001961A4"/>
    <w:rsid w:val="001A1590"/>
    <w:rsid w:val="001A3BEC"/>
    <w:rsid w:val="001A3C3F"/>
    <w:rsid w:val="001A47EA"/>
    <w:rsid w:val="001A4AB7"/>
    <w:rsid w:val="001A67C1"/>
    <w:rsid w:val="001A7188"/>
    <w:rsid w:val="001B03C3"/>
    <w:rsid w:val="001B0701"/>
    <w:rsid w:val="001B0918"/>
    <w:rsid w:val="001B14AF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2CD2"/>
    <w:rsid w:val="001D7446"/>
    <w:rsid w:val="001E0209"/>
    <w:rsid w:val="001E0ADF"/>
    <w:rsid w:val="001E2729"/>
    <w:rsid w:val="001E2E4F"/>
    <w:rsid w:val="001E334C"/>
    <w:rsid w:val="001E3CF4"/>
    <w:rsid w:val="001F078A"/>
    <w:rsid w:val="001F2460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2843"/>
    <w:rsid w:val="0024497F"/>
    <w:rsid w:val="00246085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2F17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5A4A"/>
    <w:rsid w:val="002E64B8"/>
    <w:rsid w:val="002F0795"/>
    <w:rsid w:val="002F2D9C"/>
    <w:rsid w:val="002F352D"/>
    <w:rsid w:val="002F36C6"/>
    <w:rsid w:val="002F5C0E"/>
    <w:rsid w:val="002F71CB"/>
    <w:rsid w:val="00301946"/>
    <w:rsid w:val="00302A58"/>
    <w:rsid w:val="00302DBD"/>
    <w:rsid w:val="00303560"/>
    <w:rsid w:val="003039DF"/>
    <w:rsid w:val="00303F55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1EAE"/>
    <w:rsid w:val="00372C2C"/>
    <w:rsid w:val="00375777"/>
    <w:rsid w:val="00382DDB"/>
    <w:rsid w:val="00383237"/>
    <w:rsid w:val="00384708"/>
    <w:rsid w:val="00384A95"/>
    <w:rsid w:val="00385972"/>
    <w:rsid w:val="0038630B"/>
    <w:rsid w:val="0038748A"/>
    <w:rsid w:val="00387771"/>
    <w:rsid w:val="003923AA"/>
    <w:rsid w:val="00394846"/>
    <w:rsid w:val="0039598F"/>
    <w:rsid w:val="003A188D"/>
    <w:rsid w:val="003A2397"/>
    <w:rsid w:val="003A3681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0E"/>
    <w:rsid w:val="003D2AE5"/>
    <w:rsid w:val="003D6213"/>
    <w:rsid w:val="003D6723"/>
    <w:rsid w:val="003D6C5A"/>
    <w:rsid w:val="003E0BAF"/>
    <w:rsid w:val="003E0C22"/>
    <w:rsid w:val="003E17BD"/>
    <w:rsid w:val="003E2355"/>
    <w:rsid w:val="003E3B67"/>
    <w:rsid w:val="003E493D"/>
    <w:rsid w:val="003E5C31"/>
    <w:rsid w:val="003E76B5"/>
    <w:rsid w:val="003E7933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0D"/>
    <w:rsid w:val="00416364"/>
    <w:rsid w:val="00416837"/>
    <w:rsid w:val="004176F8"/>
    <w:rsid w:val="00417FAD"/>
    <w:rsid w:val="00420884"/>
    <w:rsid w:val="0042197F"/>
    <w:rsid w:val="004226B7"/>
    <w:rsid w:val="00422C2B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548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343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4A6D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443"/>
    <w:rsid w:val="004E193A"/>
    <w:rsid w:val="004E2145"/>
    <w:rsid w:val="004E21A8"/>
    <w:rsid w:val="004E4339"/>
    <w:rsid w:val="004E5479"/>
    <w:rsid w:val="004E5856"/>
    <w:rsid w:val="004E5879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1EAF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0C4C"/>
    <w:rsid w:val="00561994"/>
    <w:rsid w:val="00561CF5"/>
    <w:rsid w:val="00562A58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4E40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4C80"/>
    <w:rsid w:val="005E5EEF"/>
    <w:rsid w:val="005E5F85"/>
    <w:rsid w:val="005F00EC"/>
    <w:rsid w:val="005F0482"/>
    <w:rsid w:val="005F11B7"/>
    <w:rsid w:val="005F18D0"/>
    <w:rsid w:val="005F1E91"/>
    <w:rsid w:val="005F2C5C"/>
    <w:rsid w:val="005F3D60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12F"/>
    <w:rsid w:val="00617370"/>
    <w:rsid w:val="00620448"/>
    <w:rsid w:val="00620D4D"/>
    <w:rsid w:val="00621BF3"/>
    <w:rsid w:val="00625EC0"/>
    <w:rsid w:val="00627EA4"/>
    <w:rsid w:val="00627FF7"/>
    <w:rsid w:val="0063078D"/>
    <w:rsid w:val="006335E4"/>
    <w:rsid w:val="00633D2F"/>
    <w:rsid w:val="0063483B"/>
    <w:rsid w:val="00636A03"/>
    <w:rsid w:val="00643EBA"/>
    <w:rsid w:val="00644329"/>
    <w:rsid w:val="006451EC"/>
    <w:rsid w:val="006544C9"/>
    <w:rsid w:val="0065644F"/>
    <w:rsid w:val="006616A6"/>
    <w:rsid w:val="00663C1A"/>
    <w:rsid w:val="0066402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1169"/>
    <w:rsid w:val="007020DC"/>
    <w:rsid w:val="00702195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406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1BC4"/>
    <w:rsid w:val="00763044"/>
    <w:rsid w:val="007631C7"/>
    <w:rsid w:val="007645FC"/>
    <w:rsid w:val="007652FB"/>
    <w:rsid w:val="00766A10"/>
    <w:rsid w:val="00771E88"/>
    <w:rsid w:val="007731AD"/>
    <w:rsid w:val="007736CB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01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14CF"/>
    <w:rsid w:val="007A2E53"/>
    <w:rsid w:val="007A307E"/>
    <w:rsid w:val="007A34AE"/>
    <w:rsid w:val="007A6989"/>
    <w:rsid w:val="007A6EC6"/>
    <w:rsid w:val="007A7A3F"/>
    <w:rsid w:val="007B0978"/>
    <w:rsid w:val="007B0A22"/>
    <w:rsid w:val="007B1D52"/>
    <w:rsid w:val="007B2647"/>
    <w:rsid w:val="007B5B46"/>
    <w:rsid w:val="007B6BB1"/>
    <w:rsid w:val="007B7C22"/>
    <w:rsid w:val="007C222A"/>
    <w:rsid w:val="007C2A98"/>
    <w:rsid w:val="007C3483"/>
    <w:rsid w:val="007C3B7B"/>
    <w:rsid w:val="007C6265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30C0"/>
    <w:rsid w:val="007F53B8"/>
    <w:rsid w:val="007F53F1"/>
    <w:rsid w:val="007F577F"/>
    <w:rsid w:val="007F57E1"/>
    <w:rsid w:val="007F5824"/>
    <w:rsid w:val="00802D60"/>
    <w:rsid w:val="008032D1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760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55BB1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283D"/>
    <w:rsid w:val="00873BBB"/>
    <w:rsid w:val="00875FDC"/>
    <w:rsid w:val="00876679"/>
    <w:rsid w:val="008766E1"/>
    <w:rsid w:val="0087680C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2F1C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188F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2F09"/>
    <w:rsid w:val="008E4439"/>
    <w:rsid w:val="008E6D0D"/>
    <w:rsid w:val="008F0B20"/>
    <w:rsid w:val="008F22B6"/>
    <w:rsid w:val="008F2C3C"/>
    <w:rsid w:val="008F4331"/>
    <w:rsid w:val="008F7672"/>
    <w:rsid w:val="009004B1"/>
    <w:rsid w:val="00900949"/>
    <w:rsid w:val="009018D6"/>
    <w:rsid w:val="00903584"/>
    <w:rsid w:val="009062F2"/>
    <w:rsid w:val="00911E5C"/>
    <w:rsid w:val="00912787"/>
    <w:rsid w:val="00912C8F"/>
    <w:rsid w:val="009132F0"/>
    <w:rsid w:val="00914294"/>
    <w:rsid w:val="00916821"/>
    <w:rsid w:val="00916DF7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59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34E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9F1"/>
    <w:rsid w:val="009F54FC"/>
    <w:rsid w:val="00A015E1"/>
    <w:rsid w:val="00A0492F"/>
    <w:rsid w:val="00A05268"/>
    <w:rsid w:val="00A0743B"/>
    <w:rsid w:val="00A12108"/>
    <w:rsid w:val="00A1707E"/>
    <w:rsid w:val="00A17459"/>
    <w:rsid w:val="00A208D5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1207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86087"/>
    <w:rsid w:val="00A9561C"/>
    <w:rsid w:val="00A95D2D"/>
    <w:rsid w:val="00AA33B8"/>
    <w:rsid w:val="00AA3E41"/>
    <w:rsid w:val="00AB05FA"/>
    <w:rsid w:val="00AB0C55"/>
    <w:rsid w:val="00AB47F1"/>
    <w:rsid w:val="00AB62C4"/>
    <w:rsid w:val="00AB75E4"/>
    <w:rsid w:val="00AB7DE9"/>
    <w:rsid w:val="00AC1693"/>
    <w:rsid w:val="00AC2B5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1B4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214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06D"/>
    <w:rsid w:val="00B259EC"/>
    <w:rsid w:val="00B2696A"/>
    <w:rsid w:val="00B270AC"/>
    <w:rsid w:val="00B27B0C"/>
    <w:rsid w:val="00B27F60"/>
    <w:rsid w:val="00B3034B"/>
    <w:rsid w:val="00B30B7A"/>
    <w:rsid w:val="00B331F5"/>
    <w:rsid w:val="00B33422"/>
    <w:rsid w:val="00B33C70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56EDD"/>
    <w:rsid w:val="00B60043"/>
    <w:rsid w:val="00B60066"/>
    <w:rsid w:val="00B6221F"/>
    <w:rsid w:val="00B626C7"/>
    <w:rsid w:val="00B641C4"/>
    <w:rsid w:val="00B6495A"/>
    <w:rsid w:val="00B64CF3"/>
    <w:rsid w:val="00B66226"/>
    <w:rsid w:val="00B66E29"/>
    <w:rsid w:val="00B676D3"/>
    <w:rsid w:val="00B712C5"/>
    <w:rsid w:val="00B7184D"/>
    <w:rsid w:val="00B73F4D"/>
    <w:rsid w:val="00B74957"/>
    <w:rsid w:val="00B74DCB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1D7D"/>
    <w:rsid w:val="00B94484"/>
    <w:rsid w:val="00B945D9"/>
    <w:rsid w:val="00BA0D37"/>
    <w:rsid w:val="00BA10AC"/>
    <w:rsid w:val="00BA1C8E"/>
    <w:rsid w:val="00BA2A1B"/>
    <w:rsid w:val="00BA301C"/>
    <w:rsid w:val="00BA4446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64B"/>
    <w:rsid w:val="00BD78C5"/>
    <w:rsid w:val="00BD7B70"/>
    <w:rsid w:val="00BD7BB5"/>
    <w:rsid w:val="00BE0CF0"/>
    <w:rsid w:val="00BE1907"/>
    <w:rsid w:val="00BE2BCA"/>
    <w:rsid w:val="00BE2D96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32"/>
    <w:rsid w:val="00C0720A"/>
    <w:rsid w:val="00C106E4"/>
    <w:rsid w:val="00C128DF"/>
    <w:rsid w:val="00C13415"/>
    <w:rsid w:val="00C15AAA"/>
    <w:rsid w:val="00C16891"/>
    <w:rsid w:val="00C17CF8"/>
    <w:rsid w:val="00C20FCD"/>
    <w:rsid w:val="00C22380"/>
    <w:rsid w:val="00C25F13"/>
    <w:rsid w:val="00C26C36"/>
    <w:rsid w:val="00C3149A"/>
    <w:rsid w:val="00C31572"/>
    <w:rsid w:val="00C35E3C"/>
    <w:rsid w:val="00C40BFA"/>
    <w:rsid w:val="00C410E1"/>
    <w:rsid w:val="00C42AEA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25BB"/>
    <w:rsid w:val="00C547EC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3316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0F1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0750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CE6"/>
    <w:rsid w:val="00D441A2"/>
    <w:rsid w:val="00D443FC"/>
    <w:rsid w:val="00D451E0"/>
    <w:rsid w:val="00D45980"/>
    <w:rsid w:val="00D47A42"/>
    <w:rsid w:val="00D55D27"/>
    <w:rsid w:val="00D57DE7"/>
    <w:rsid w:val="00D61342"/>
    <w:rsid w:val="00D613DE"/>
    <w:rsid w:val="00D61DB8"/>
    <w:rsid w:val="00D62F9B"/>
    <w:rsid w:val="00D630B3"/>
    <w:rsid w:val="00D64C87"/>
    <w:rsid w:val="00D65010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136D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20A7"/>
    <w:rsid w:val="00E137EF"/>
    <w:rsid w:val="00E13D34"/>
    <w:rsid w:val="00E13EAE"/>
    <w:rsid w:val="00E155CE"/>
    <w:rsid w:val="00E177DD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18E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000"/>
    <w:rsid w:val="00EA7261"/>
    <w:rsid w:val="00EB1024"/>
    <w:rsid w:val="00EB1FD5"/>
    <w:rsid w:val="00EB491F"/>
    <w:rsid w:val="00EB5DE3"/>
    <w:rsid w:val="00EB630C"/>
    <w:rsid w:val="00EB7616"/>
    <w:rsid w:val="00EC3830"/>
    <w:rsid w:val="00EC3B1C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0797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4EDA"/>
    <w:rsid w:val="00F168B2"/>
    <w:rsid w:val="00F1746C"/>
    <w:rsid w:val="00F2021D"/>
    <w:rsid w:val="00F25B21"/>
    <w:rsid w:val="00F26890"/>
    <w:rsid w:val="00F27A66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CA"/>
    <w:rsid w:val="00F549E9"/>
    <w:rsid w:val="00F569B7"/>
    <w:rsid w:val="00F56C0B"/>
    <w:rsid w:val="00F6148F"/>
    <w:rsid w:val="00F61C2D"/>
    <w:rsid w:val="00F64CDC"/>
    <w:rsid w:val="00F65706"/>
    <w:rsid w:val="00F677FD"/>
    <w:rsid w:val="00F704E6"/>
    <w:rsid w:val="00F705CD"/>
    <w:rsid w:val="00F75AF0"/>
    <w:rsid w:val="00F774C4"/>
    <w:rsid w:val="00F77D58"/>
    <w:rsid w:val="00F805CF"/>
    <w:rsid w:val="00F8361F"/>
    <w:rsid w:val="00F855A9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A7EDD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3E1C"/>
    <w:rsid w:val="00FD74DE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90A64C"/>
  <w15:docId w15:val="{150CEBA0-6AD3-449A-8A26-64B1D8D87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3"/>
      </w:numPr>
    </w:pPr>
  </w:style>
  <w:style w:type="paragraph" w:customStyle="1" w:styleId="Tiret1">
    <w:name w:val="Tiret 1"/>
    <w:basedOn w:val="Point1"/>
    <w:rsid w:val="00DA184F"/>
    <w:pPr>
      <w:numPr>
        <w:numId w:val="4"/>
      </w:numPr>
    </w:pPr>
  </w:style>
  <w:style w:type="paragraph" w:customStyle="1" w:styleId="Tiret2">
    <w:name w:val="Tiret 2"/>
    <w:basedOn w:val="Point2"/>
    <w:rsid w:val="00DA184F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743FAC-9E41-499B-9061-96434C0DA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1148</Words>
  <Characters>6891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8023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Małgorzata Brzezińska</cp:lastModifiedBy>
  <cp:revision>6</cp:revision>
  <cp:lastPrinted>2022-11-24T10:01:00Z</cp:lastPrinted>
  <dcterms:created xsi:type="dcterms:W3CDTF">2022-11-21T11:33:00Z</dcterms:created>
  <dcterms:modified xsi:type="dcterms:W3CDTF">2022-11-24T10:01:00Z</dcterms:modified>
</cp:coreProperties>
</file>